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C78B6" w14:textId="77777777" w:rsidR="00CB48B9" w:rsidRDefault="00CB48B9" w:rsidP="00CB48B9">
      <w:pPr>
        <w:pStyle w:val="Loendilik"/>
        <w:tabs>
          <w:tab w:val="left" w:pos="-7371"/>
          <w:tab w:val="left" w:pos="567"/>
        </w:tabs>
        <w:ind w:left="0"/>
        <w:jc w:val="both"/>
        <w:rPr>
          <w:b/>
          <w:bCs/>
        </w:rPr>
      </w:pPr>
      <w:r w:rsidRPr="00A2047E">
        <w:rPr>
          <w:b/>
          <w:bCs/>
        </w:rPr>
        <w:t>Tööde iseloomustus ja tingimused</w:t>
      </w:r>
    </w:p>
    <w:p w14:paraId="79A02AA3" w14:textId="77777777" w:rsidR="007C6624" w:rsidRDefault="007C6624">
      <w:pPr>
        <w:tabs>
          <w:tab w:val="left" w:pos="-7371"/>
          <w:tab w:val="left" w:pos="567"/>
        </w:tabs>
        <w:jc w:val="both"/>
      </w:pPr>
    </w:p>
    <w:p w14:paraId="5CC818D8" w14:textId="3D4C84F7" w:rsidR="00CD4BFE" w:rsidRDefault="00EE0A35" w:rsidP="00EE0A35">
      <w:pPr>
        <w:tabs>
          <w:tab w:val="left" w:pos="567"/>
        </w:tabs>
        <w:suppressAutoHyphens w:val="0"/>
        <w:autoSpaceDE w:val="0"/>
        <w:autoSpaceDN w:val="0"/>
        <w:adjustRightInd w:val="0"/>
        <w:jc w:val="both"/>
        <w:rPr>
          <w:rFonts w:cstheme="minorHAnsi"/>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222773" w:rsidRPr="00222773">
        <w:rPr>
          <w:rFonts w:cstheme="minorHAnsi"/>
          <w:b/>
          <w:bCs/>
        </w:rPr>
        <w:t xml:space="preserve">Reaalprojekt OÜ </w:t>
      </w:r>
      <w:r w:rsidR="00222773" w:rsidRPr="00222773">
        <w:rPr>
          <w:rFonts w:cstheme="minorHAnsi"/>
        </w:rPr>
        <w:t>poolt koostatud „</w:t>
      </w:r>
      <w:r w:rsidR="00AD5794" w:rsidRPr="00AD5794">
        <w:rPr>
          <w:rFonts w:cstheme="minorHAnsi"/>
        </w:rPr>
        <w:t>Pärlijõe Tasasepalu ja Tüütsi teede ehitamise projekt</w:t>
      </w:r>
      <w:r w:rsidR="00222773" w:rsidRPr="00222773">
        <w:rPr>
          <w:rFonts w:cstheme="minorHAnsi"/>
        </w:rPr>
        <w:t>“.</w:t>
      </w:r>
      <w:bookmarkEnd w:id="0"/>
    </w:p>
    <w:p w14:paraId="14ADFE2E" w14:textId="77777777" w:rsidR="00CB48B9" w:rsidRDefault="00CB48B9"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3C00F750"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7A56BC" w:rsidRPr="000F4802">
        <w:t xml:space="preserve">Meris Süsta, tel: 5064594, e-mail: </w:t>
      </w:r>
      <w:hyperlink r:id="rId8" w:history="1">
        <w:r w:rsidR="007A56BC" w:rsidRPr="000F4802">
          <w:rPr>
            <w:rStyle w:val="Hperlink"/>
          </w:rPr>
          <w:t>meris.susta@rmk.ee</w:t>
        </w:r>
      </w:hyperlink>
      <w:r w:rsidR="004C674D">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1FCEC9C" w:rsidR="00790542" w:rsidRDefault="00E278BD" w:rsidP="001E7EAA">
      <w:pPr>
        <w:tabs>
          <w:tab w:val="left" w:pos="567"/>
          <w:tab w:val="left" w:pos="709"/>
        </w:tabs>
        <w:jc w:val="both"/>
      </w:pPr>
      <w:r w:rsidRPr="00EB2D4B">
        <w:t xml:space="preserve">Töövõtja annab Tellijale valmis Töö lõplikult üle </w:t>
      </w:r>
      <w:r w:rsidR="00797877" w:rsidRPr="00CB48B9">
        <w:rPr>
          <w:b/>
          <w:bCs/>
        </w:rPr>
        <w:t xml:space="preserve">hiljemalt </w:t>
      </w:r>
      <w:r w:rsidR="00CC4877" w:rsidRPr="00CB48B9">
        <w:rPr>
          <w:b/>
          <w:bCs/>
        </w:rPr>
        <w:t>1.09.202</w:t>
      </w:r>
      <w:r w:rsidR="00C61F47" w:rsidRPr="00CB48B9">
        <w:rPr>
          <w:b/>
          <w:bCs/>
        </w:rPr>
        <w:t>6</w:t>
      </w:r>
      <w:r w:rsidR="00CC4877" w:rsidRPr="00CB48B9">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CB48B9" w:rsidRDefault="00664C0C" w:rsidP="00CB48B9">
      <w:pPr>
        <w:pStyle w:val="Pealkiri2"/>
        <w:numPr>
          <w:ilvl w:val="0"/>
          <w:numId w:val="0"/>
        </w:numPr>
        <w:spacing w:before="0" w:after="120"/>
        <w:jc w:val="both"/>
        <w:rPr>
          <w:rFonts w:ascii="Times New Roman" w:hAnsi="Times New Roman" w:cs="Times New Roman"/>
          <w:i w:val="0"/>
          <w:iCs w:val="0"/>
          <w:sz w:val="24"/>
          <w:szCs w:val="24"/>
        </w:rPr>
      </w:pPr>
      <w:r w:rsidRPr="00CB48B9">
        <w:rPr>
          <w:rFonts w:ascii="Times New Roman" w:hAnsi="Times New Roman" w:cs="Times New Roman"/>
          <w:i w:val="0"/>
          <w:iCs w:val="0"/>
          <w:sz w:val="24"/>
          <w:szCs w:val="24"/>
        </w:rPr>
        <w:t>Hanke tehniline kirjeldus</w:t>
      </w:r>
    </w:p>
    <w:p w14:paraId="4D33C039" w14:textId="0B42750D" w:rsidR="007E11D1" w:rsidRDefault="00C26B35" w:rsidP="00CB48B9">
      <w:pPr>
        <w:suppressAutoHyphens w:val="0"/>
        <w:autoSpaceDE w:val="0"/>
        <w:autoSpaceDN w:val="0"/>
        <w:adjustRightInd w:val="0"/>
        <w:spacing w:after="120"/>
        <w:jc w:val="both"/>
        <w:rPr>
          <w:rFonts w:eastAsia="Calibri"/>
          <w:bCs/>
          <w:lang w:eastAsia="en-US"/>
        </w:rPr>
      </w:pPr>
      <w:bookmarkStart w:id="1" w:name="_Hlk212718454"/>
      <w:r w:rsidRPr="00C26B35">
        <w:rPr>
          <w:rFonts w:eastAsia="Calibri"/>
          <w:bCs/>
          <w:lang w:eastAsia="en-US"/>
        </w:rPr>
        <w:t>Tasasepalu</w:t>
      </w:r>
      <w:r>
        <w:rPr>
          <w:rFonts w:eastAsia="Calibri"/>
          <w:bCs/>
          <w:lang w:eastAsia="en-US"/>
        </w:rPr>
        <w:t xml:space="preserve"> tee (1,365 km)</w:t>
      </w:r>
      <w:r w:rsidRPr="00C26B35">
        <w:rPr>
          <w:rFonts w:eastAsia="Calibri"/>
          <w:bCs/>
          <w:lang w:eastAsia="en-US"/>
        </w:rPr>
        <w:t xml:space="preserve"> ja Tüütsi tee</w:t>
      </w:r>
      <w:r w:rsidR="00A5782A" w:rsidRPr="004A1DBE">
        <w:rPr>
          <w:rFonts w:eastAsia="Calibri"/>
          <w:bCs/>
          <w:lang w:eastAsia="en-US"/>
        </w:rPr>
        <w:t xml:space="preserve"> (</w:t>
      </w:r>
      <w:r w:rsidR="00326CF9" w:rsidRPr="004A1DBE">
        <w:rPr>
          <w:rFonts w:eastAsia="Calibri"/>
          <w:bCs/>
          <w:lang w:eastAsia="en-US"/>
        </w:rPr>
        <w:t>0,</w:t>
      </w:r>
      <w:r>
        <w:rPr>
          <w:rFonts w:eastAsia="Calibri"/>
          <w:bCs/>
          <w:lang w:eastAsia="en-US"/>
        </w:rPr>
        <w:t>2</w:t>
      </w:r>
      <w:r w:rsidR="00BC4880" w:rsidRPr="004A1DBE">
        <w:rPr>
          <w:rFonts w:eastAsia="Calibri"/>
          <w:bCs/>
          <w:lang w:eastAsia="en-US"/>
        </w:rPr>
        <w:t>1 km)</w:t>
      </w:r>
      <w:bookmarkEnd w:id="1"/>
      <w:r w:rsidR="00DF1A6A">
        <w:rPr>
          <w:rFonts w:eastAsia="Calibri"/>
          <w:bCs/>
          <w:lang w:eastAsia="en-US"/>
        </w:rPr>
        <w:t xml:space="preserve"> ehitamine</w:t>
      </w:r>
      <w:r w:rsidR="008E33B5" w:rsidRPr="004A1DBE">
        <w:rPr>
          <w:rFonts w:eastAsia="Calibri"/>
          <w:bCs/>
          <w:lang w:eastAsia="en-US"/>
        </w:rPr>
        <w:t>, mis asu</w:t>
      </w:r>
      <w:r w:rsidR="00AB0F4D" w:rsidRPr="004A1DBE">
        <w:rPr>
          <w:rFonts w:eastAsia="Calibri"/>
          <w:bCs/>
          <w:lang w:eastAsia="en-US"/>
        </w:rPr>
        <w:t>vad</w:t>
      </w:r>
      <w:r w:rsidR="00B22FAE" w:rsidRPr="004A1DBE">
        <w:rPr>
          <w:rFonts w:eastAsia="Calibri"/>
          <w:bCs/>
          <w:lang w:eastAsia="en-US"/>
        </w:rPr>
        <w:t xml:space="preserve"> </w:t>
      </w:r>
      <w:r w:rsidRPr="00C26B35">
        <w:rPr>
          <w:rFonts w:eastAsia="Calibri"/>
          <w:bCs/>
          <w:lang w:eastAsia="en-US"/>
        </w:rPr>
        <w:t xml:space="preserve">Pärlijõe ja Tüütsi </w:t>
      </w:r>
      <w:r w:rsidR="00FB4D0F" w:rsidRPr="004A1DBE">
        <w:rPr>
          <w:rFonts w:eastAsia="Calibri"/>
          <w:bCs/>
          <w:lang w:eastAsia="en-US"/>
        </w:rPr>
        <w:t>külas</w:t>
      </w:r>
      <w:r w:rsidR="00801CD7">
        <w:rPr>
          <w:rFonts w:eastAsia="Calibri"/>
          <w:bCs/>
          <w:lang w:eastAsia="en-US"/>
        </w:rPr>
        <w:t>,</w:t>
      </w:r>
      <w:r w:rsidR="00FB4D0F" w:rsidRPr="004A1DBE">
        <w:rPr>
          <w:rFonts w:eastAsia="Calibri"/>
          <w:bCs/>
          <w:lang w:eastAsia="en-US"/>
        </w:rPr>
        <w:t xml:space="preserve"> </w:t>
      </w:r>
      <w:r w:rsidR="00801CD7">
        <w:rPr>
          <w:rFonts w:eastAsia="Calibri"/>
          <w:bCs/>
          <w:lang w:eastAsia="en-US"/>
        </w:rPr>
        <w:t>Rõuge</w:t>
      </w:r>
      <w:r w:rsidR="00FB4D0F" w:rsidRPr="004A1DBE">
        <w:rPr>
          <w:rFonts w:eastAsia="Calibri"/>
          <w:bCs/>
          <w:lang w:eastAsia="en-US"/>
        </w:rPr>
        <w:t xml:space="preserve"> vallas, </w:t>
      </w:r>
      <w:r w:rsidR="00F35B0E" w:rsidRPr="004A1DBE">
        <w:rPr>
          <w:rFonts w:eastAsia="Calibri"/>
          <w:bCs/>
          <w:lang w:eastAsia="en-US"/>
        </w:rPr>
        <w:t>V</w:t>
      </w:r>
      <w:r w:rsidR="004A1DBE" w:rsidRPr="004A1DBE">
        <w:rPr>
          <w:rFonts w:eastAsia="Calibri"/>
          <w:bCs/>
          <w:lang w:eastAsia="en-US"/>
        </w:rPr>
        <w:t>õru</w:t>
      </w:r>
      <w:r w:rsidR="00FB4D0F" w:rsidRPr="004A1DBE">
        <w:rPr>
          <w:rFonts w:eastAsia="Calibri"/>
          <w:bCs/>
          <w:lang w:eastAsia="en-US"/>
        </w:rPr>
        <w:t xml:space="preserve"> maakonnas</w:t>
      </w:r>
      <w:r w:rsidR="00C05FA5" w:rsidRPr="004A1DBE">
        <w:rPr>
          <w:rFonts w:eastAsia="Calibri"/>
          <w:bCs/>
          <w:lang w:eastAsia="en-US"/>
        </w:rPr>
        <w:t>.</w:t>
      </w:r>
    </w:p>
    <w:p w14:paraId="2B3582FF" w14:textId="1C108750" w:rsidR="00F06ACF" w:rsidRPr="004A1DBE" w:rsidRDefault="00F06ACF" w:rsidP="00E15F67">
      <w:pPr>
        <w:suppressAutoHyphens w:val="0"/>
        <w:autoSpaceDE w:val="0"/>
        <w:autoSpaceDN w:val="0"/>
        <w:adjustRightInd w:val="0"/>
        <w:jc w:val="both"/>
        <w:rPr>
          <w:rFonts w:eastAsia="Calibri"/>
          <w:bCs/>
          <w:lang w:eastAsia="en-US"/>
        </w:rPr>
      </w:pPr>
      <w:r>
        <w:rPr>
          <w:rFonts w:eastAsia="Calibri"/>
          <w:bCs/>
          <w:lang w:eastAsia="en-US"/>
        </w:rPr>
        <w:t xml:space="preserve">Tööde käigus </w:t>
      </w:r>
      <w:r w:rsidRPr="00F06ACF">
        <w:rPr>
          <w:rFonts w:eastAsia="Calibri"/>
          <w:bCs/>
          <w:lang w:eastAsia="en-US"/>
        </w:rPr>
        <w:t xml:space="preserve">on ette nähtud </w:t>
      </w:r>
      <w:r w:rsidR="00E15F67" w:rsidRPr="00E15F67">
        <w:rPr>
          <w:rFonts w:eastAsia="Calibri"/>
          <w:bCs/>
          <w:lang w:eastAsia="en-US"/>
        </w:rPr>
        <w:t>Tasasepalu tee rekonstrueerimine 0,905 km</w:t>
      </w:r>
      <w:r w:rsidR="003122A8">
        <w:rPr>
          <w:rFonts w:eastAsia="Calibri"/>
          <w:bCs/>
          <w:lang w:eastAsia="en-US"/>
        </w:rPr>
        <w:t xml:space="preserve"> </w:t>
      </w:r>
      <w:r w:rsidR="003122A8" w:rsidRPr="003122A8">
        <w:rPr>
          <w:rFonts w:eastAsia="Calibri"/>
          <w:bCs/>
          <w:lang w:eastAsia="en-US"/>
        </w:rPr>
        <w:t>(katte laius 4,5m)</w:t>
      </w:r>
      <w:r w:rsidR="00E15F67" w:rsidRPr="00E15F67">
        <w:rPr>
          <w:rFonts w:eastAsia="Calibri"/>
          <w:bCs/>
          <w:lang w:eastAsia="en-US"/>
        </w:rPr>
        <w:t>, uuendamine 0,125 km</w:t>
      </w:r>
      <w:r w:rsidR="003122A8">
        <w:rPr>
          <w:rFonts w:eastAsia="Calibri"/>
          <w:bCs/>
          <w:lang w:eastAsia="en-US"/>
        </w:rPr>
        <w:t xml:space="preserve"> </w:t>
      </w:r>
      <w:r w:rsidR="003122A8" w:rsidRPr="00F06ACF">
        <w:rPr>
          <w:rFonts w:eastAsia="Calibri"/>
          <w:bCs/>
          <w:lang w:eastAsia="en-US"/>
        </w:rPr>
        <w:t>(katte laius 4,5m)</w:t>
      </w:r>
      <w:r w:rsidR="003122A8">
        <w:rPr>
          <w:rFonts w:eastAsia="Calibri"/>
          <w:bCs/>
          <w:lang w:eastAsia="en-US"/>
        </w:rPr>
        <w:t xml:space="preserve"> ja </w:t>
      </w:r>
      <w:r w:rsidR="00E15F67" w:rsidRPr="00E15F67">
        <w:rPr>
          <w:rFonts w:eastAsia="Calibri"/>
          <w:bCs/>
          <w:lang w:eastAsia="en-US"/>
        </w:rPr>
        <w:t>ehitamine 0,335 km ulatuses</w:t>
      </w:r>
      <w:r w:rsidR="003122A8">
        <w:rPr>
          <w:rFonts w:eastAsia="Calibri"/>
          <w:bCs/>
          <w:lang w:eastAsia="en-US"/>
        </w:rPr>
        <w:t xml:space="preserve"> </w:t>
      </w:r>
      <w:r w:rsidR="003122A8" w:rsidRPr="003122A8">
        <w:rPr>
          <w:rFonts w:eastAsia="Calibri"/>
          <w:bCs/>
          <w:lang w:eastAsia="en-US"/>
        </w:rPr>
        <w:t>(katte laius 4,5m)</w:t>
      </w:r>
      <w:r w:rsidR="00E15F67" w:rsidRPr="00E15F67">
        <w:rPr>
          <w:rFonts w:eastAsia="Calibri"/>
          <w:bCs/>
          <w:lang w:eastAsia="en-US"/>
        </w:rPr>
        <w:t xml:space="preserve"> </w:t>
      </w:r>
      <w:r w:rsidR="003122A8">
        <w:rPr>
          <w:rFonts w:eastAsia="Calibri"/>
          <w:bCs/>
          <w:lang w:eastAsia="en-US"/>
        </w:rPr>
        <w:t>ning</w:t>
      </w:r>
      <w:r w:rsidR="00E15F67" w:rsidRPr="00E15F67">
        <w:rPr>
          <w:rFonts w:eastAsia="Calibri"/>
          <w:bCs/>
          <w:lang w:eastAsia="en-US"/>
        </w:rPr>
        <w:t xml:space="preserve"> Tüütsi tee uuendamine 0,125km</w:t>
      </w:r>
      <w:r w:rsidR="003122A8">
        <w:rPr>
          <w:rFonts w:eastAsia="Calibri"/>
          <w:bCs/>
          <w:lang w:eastAsia="en-US"/>
        </w:rPr>
        <w:t xml:space="preserve"> </w:t>
      </w:r>
      <w:r w:rsidR="003122A8" w:rsidRPr="003122A8">
        <w:rPr>
          <w:rFonts w:eastAsia="Calibri"/>
          <w:bCs/>
          <w:lang w:eastAsia="en-US"/>
        </w:rPr>
        <w:t>(katte laius 4,5m)</w:t>
      </w:r>
      <w:r w:rsidR="003122A8">
        <w:rPr>
          <w:rFonts w:eastAsia="Calibri"/>
          <w:bCs/>
          <w:lang w:eastAsia="en-US"/>
        </w:rPr>
        <w:t xml:space="preserve"> ja</w:t>
      </w:r>
      <w:r w:rsidR="00E15F67" w:rsidRPr="00E15F67">
        <w:rPr>
          <w:rFonts w:eastAsia="Calibri"/>
          <w:bCs/>
          <w:lang w:eastAsia="en-US"/>
        </w:rPr>
        <w:t xml:space="preserve"> ehitamine 0,085km</w:t>
      </w:r>
      <w:r w:rsidR="003122A8">
        <w:rPr>
          <w:rFonts w:eastAsia="Calibri"/>
          <w:bCs/>
          <w:lang w:eastAsia="en-US"/>
        </w:rPr>
        <w:t xml:space="preserve"> </w:t>
      </w:r>
      <w:bookmarkStart w:id="2" w:name="_Hlk213679833"/>
      <w:r w:rsidRPr="00F06ACF">
        <w:rPr>
          <w:rFonts w:eastAsia="Calibri"/>
          <w:bCs/>
          <w:lang w:eastAsia="en-US"/>
        </w:rPr>
        <w:t>(katte laius 4,5m)</w:t>
      </w:r>
      <w:bookmarkEnd w:id="2"/>
      <w:r w:rsidRPr="00F06ACF">
        <w:rPr>
          <w:rFonts w:eastAsia="Calibri"/>
          <w:bCs/>
          <w:lang w:eastAsia="en-US"/>
        </w:rPr>
        <w:t>.</w:t>
      </w:r>
    </w:p>
    <w:p w14:paraId="31E52701" w14:textId="12D486B8" w:rsidR="005A12C0" w:rsidRPr="007576C9" w:rsidRDefault="00507251" w:rsidP="008F380F">
      <w:pPr>
        <w:suppressAutoHyphens w:val="0"/>
        <w:autoSpaceDE w:val="0"/>
        <w:autoSpaceDN w:val="0"/>
        <w:adjustRightInd w:val="0"/>
        <w:spacing w:after="120"/>
        <w:jc w:val="both"/>
        <w:rPr>
          <w:lang w:eastAsia="et-EE"/>
        </w:rPr>
      </w:pPr>
      <w:r w:rsidRPr="007576C9">
        <w:rPr>
          <w:lang w:eastAsia="et-EE"/>
        </w:rPr>
        <w:t>Vajalikud raietööd on RMK pool</w:t>
      </w:r>
      <w:r w:rsidR="006E1F4C" w:rsidRPr="007576C9">
        <w:rPr>
          <w:lang w:eastAsia="et-EE"/>
        </w:rPr>
        <w:t>t</w:t>
      </w:r>
      <w:r w:rsidRPr="007576C9">
        <w:rPr>
          <w:lang w:eastAsia="et-EE"/>
        </w:rPr>
        <w:t xml:space="preserve"> </w:t>
      </w:r>
      <w:r w:rsidR="00CD65CB" w:rsidRPr="007576C9">
        <w:rPr>
          <w:lang w:eastAsia="et-EE"/>
        </w:rPr>
        <w:t xml:space="preserve">tehtud. </w:t>
      </w:r>
      <w:r w:rsidR="0051785D" w:rsidRPr="007576C9">
        <w:rPr>
          <w:lang w:eastAsia="et-EE"/>
        </w:rPr>
        <w:t>Ehitaja teostab vajalike ja segavate puude ja põõsast</w:t>
      </w:r>
      <w:r w:rsidR="001B4A62" w:rsidRPr="007576C9">
        <w:rPr>
          <w:lang w:eastAsia="et-EE"/>
        </w:rPr>
        <w:t xml:space="preserve">e raie ja kokkuveo. </w:t>
      </w:r>
      <w:r w:rsidR="001049B5" w:rsidRPr="007576C9">
        <w:rPr>
          <w:lang w:eastAsia="et-EE"/>
        </w:rPr>
        <w:t xml:space="preserve">Raie käigus tuleb teha raiutavatest puudest etteantud sortimenti, see kokku vedada ja ladustada etteantud kohta. </w:t>
      </w:r>
    </w:p>
    <w:p w14:paraId="3AE13536" w14:textId="77777777" w:rsidR="00B303F1" w:rsidRDefault="0089129C" w:rsidP="008F380F">
      <w:pPr>
        <w:suppressAutoHyphens w:val="0"/>
        <w:autoSpaceDE w:val="0"/>
        <w:autoSpaceDN w:val="0"/>
        <w:adjustRightInd w:val="0"/>
        <w:spacing w:after="120"/>
        <w:jc w:val="both"/>
      </w:pPr>
      <w:r w:rsidRPr="007576C9">
        <w:rPr>
          <w:bCs/>
        </w:rPr>
        <w:t xml:space="preserve">Edasi tuleb teostada </w:t>
      </w:r>
      <w:r w:rsidR="009166AD" w:rsidRPr="007576C9">
        <w:rPr>
          <w:bCs/>
        </w:rPr>
        <w:t>kändude juurimine</w:t>
      </w:r>
      <w:r w:rsidR="00040158" w:rsidRPr="007576C9">
        <w:rPr>
          <w:bCs/>
        </w:rPr>
        <w:t xml:space="preserve">. </w:t>
      </w:r>
      <w:r w:rsidR="00BB55D0" w:rsidRPr="007576C9">
        <w:rPr>
          <w:bCs/>
        </w:rPr>
        <w:t xml:space="preserve">Kännud juuritakse </w:t>
      </w:r>
      <w:r w:rsidR="006E235F" w:rsidRPr="007576C9">
        <w:rPr>
          <w:bCs/>
        </w:rPr>
        <w:t xml:space="preserve">teede puhul </w:t>
      </w:r>
      <w:r w:rsidR="00BB55D0" w:rsidRPr="007576C9">
        <w:rPr>
          <w:bCs/>
        </w:rPr>
        <w:t>kogu teetrassi laiuse ulatuses</w:t>
      </w:r>
      <w:r w:rsidR="00A14104" w:rsidRPr="007576C9">
        <w:rPr>
          <w:bCs/>
        </w:rPr>
        <w:t xml:space="preserve"> ja </w:t>
      </w:r>
      <w:r w:rsidR="00953368" w:rsidRPr="007576C9">
        <w:rPr>
          <w:bCs/>
        </w:rPr>
        <w:t>koondatakse hunnikutesse</w:t>
      </w:r>
      <w:r w:rsidR="00230147" w:rsidRPr="007576C9">
        <w:rPr>
          <w:bCs/>
        </w:rPr>
        <w:t xml:space="preserve">. </w:t>
      </w:r>
      <w:r w:rsidR="00020020" w:rsidRPr="007576C9">
        <w:rPr>
          <w:bCs/>
        </w:rPr>
        <w:t>Võsaga kaetud aladel töödeldakse kraavi nõlva võimalusel freesimise teel.</w:t>
      </w:r>
      <w:r w:rsidR="006266B3" w:rsidRPr="007576C9">
        <w:rPr>
          <w:bCs/>
        </w:rPr>
        <w:t xml:space="preserve"> </w:t>
      </w:r>
      <w:r w:rsidR="00D34133" w:rsidRPr="007576C9">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7576C9">
        <w:rPr>
          <w:bCs/>
        </w:rPr>
        <w:t>Juuritud känn</w:t>
      </w:r>
      <w:r w:rsidR="00330E2F" w:rsidRPr="007576C9">
        <w:rPr>
          <w:bCs/>
        </w:rPr>
        <w:t>ud ja väljatulnud kivid</w:t>
      </w:r>
      <w:r w:rsidR="00BC2995" w:rsidRPr="007576C9">
        <w:rPr>
          <w:bCs/>
        </w:rPr>
        <w:t xml:space="preserve"> </w:t>
      </w:r>
      <w:r w:rsidR="00330E2F" w:rsidRPr="007576C9">
        <w:rPr>
          <w:bCs/>
        </w:rPr>
        <w:t>tuleb paigutada trassi äärde nii, et ei tekiks katkematut valli, vahe tuleb jätta iga 25m tagant.</w:t>
      </w:r>
      <w:r w:rsidR="00CA6293" w:rsidRPr="007576C9">
        <w:rPr>
          <w:bCs/>
        </w:rPr>
        <w:t xml:space="preserve"> </w:t>
      </w:r>
      <w:r w:rsidR="00EA5E7E" w:rsidRPr="007576C9">
        <w:rPr>
          <w:bCs/>
        </w:rPr>
        <w:t>Kraavide kaeve pinnast ja se</w:t>
      </w:r>
      <w:r w:rsidR="00CA6293" w:rsidRPr="007576C9">
        <w:rPr>
          <w:bCs/>
        </w:rPr>
        <w:t xml:space="preserve">tte võib paigutada ka olemasoleva mulde taha, kuid see peab jääma sellest madalamale. </w:t>
      </w:r>
      <w:r w:rsidR="005E40A4" w:rsidRPr="007576C9">
        <w:rPr>
          <w:bCs/>
        </w:rPr>
        <w:t>Nõva</w:t>
      </w:r>
      <w:r w:rsidR="009166AD" w:rsidRPr="007576C9">
        <w:rPr>
          <w:bCs/>
        </w:rPr>
        <w:t xml:space="preserve"> teepoolsed perved peavad olema töödeldud tasemel, mis võimaldab mehhaniseeritud hooldust.</w:t>
      </w:r>
      <w:r w:rsidR="000B70FA" w:rsidRPr="007576C9">
        <w:t xml:space="preserve"> </w:t>
      </w:r>
    </w:p>
    <w:p w14:paraId="14025A19" w14:textId="4858144C" w:rsidR="00BB55D0" w:rsidRDefault="00B303F1" w:rsidP="00B303F1">
      <w:pPr>
        <w:suppressAutoHyphens w:val="0"/>
        <w:autoSpaceDE w:val="0"/>
        <w:autoSpaceDN w:val="0"/>
        <w:adjustRightInd w:val="0"/>
        <w:jc w:val="both"/>
      </w:pPr>
      <w:r>
        <w:t>Pärli</w:t>
      </w:r>
      <w:r w:rsidR="00710ECE">
        <w:t>jõe teedele rajatakse</w:t>
      </w:r>
      <w:r>
        <w:t xml:space="preserve"> 6 truupi (2 rekonstrueeritavad, 4 ehitatav</w:t>
      </w:r>
      <w:r w:rsidR="00710ECE">
        <w:t>a</w:t>
      </w:r>
      <w:r>
        <w:t>d). Plasttruubid peavad olema rõngasjäikusega SN8 (standardiga EN ISO</w:t>
      </w:r>
      <w:r w:rsidR="00710ECE">
        <w:t xml:space="preserve"> </w:t>
      </w:r>
      <w:r>
        <w:t xml:space="preserve">9969:2016) ja gofreeritud välispinnaga, </w:t>
      </w:r>
      <w:r>
        <w:lastRenderedPageBreak/>
        <w:t>etteantud truubitorude läbimõõtudel on mõeldud</w:t>
      </w:r>
      <w:r w:rsidR="00710ECE">
        <w:t xml:space="preserve"> </w:t>
      </w:r>
      <w:proofErr w:type="spellStart"/>
      <w:r>
        <w:t>siseläbimõõte</w:t>
      </w:r>
      <w:proofErr w:type="spellEnd"/>
      <w:r>
        <w:t>. Truupide otsakute</w:t>
      </w:r>
      <w:r w:rsidR="00710ECE">
        <w:t xml:space="preserve"> </w:t>
      </w:r>
      <w:r>
        <w:t>ehitamisel juhinduda Maaparandusehitiste tüüpjoonistest (Tallinn 2019).</w:t>
      </w:r>
    </w:p>
    <w:p w14:paraId="166D5854" w14:textId="77777777" w:rsidR="008F380F" w:rsidRPr="008F380F" w:rsidRDefault="008F380F" w:rsidP="00B303F1">
      <w:pPr>
        <w:suppressAutoHyphens w:val="0"/>
        <w:autoSpaceDE w:val="0"/>
        <w:autoSpaceDN w:val="0"/>
        <w:adjustRightInd w:val="0"/>
        <w:jc w:val="both"/>
        <w:rPr>
          <w:sz w:val="16"/>
          <w:szCs w:val="16"/>
        </w:rPr>
      </w:pPr>
    </w:p>
    <w:p w14:paraId="78D33D18" w14:textId="0C9FA463" w:rsidR="00831202" w:rsidRPr="00EA492F" w:rsidRDefault="00AD5794" w:rsidP="00AB1596">
      <w:pPr>
        <w:suppressAutoHyphens w:val="0"/>
        <w:autoSpaceDE w:val="0"/>
        <w:autoSpaceDN w:val="0"/>
        <w:adjustRightInd w:val="0"/>
        <w:jc w:val="both"/>
      </w:pPr>
      <w:r w:rsidRPr="00EA492F">
        <w:rPr>
          <w:b/>
          <w:bCs/>
        </w:rPr>
        <w:t>Tüütsi tee</w:t>
      </w:r>
      <w:r w:rsidR="004A1DBE" w:rsidRPr="00EA492F">
        <w:rPr>
          <w:b/>
          <w:bCs/>
        </w:rPr>
        <w:t xml:space="preserve"> (</w:t>
      </w:r>
      <w:r w:rsidR="00C26B35" w:rsidRPr="00EA492F">
        <w:rPr>
          <w:b/>
          <w:bCs/>
        </w:rPr>
        <w:t>0,21</w:t>
      </w:r>
      <w:r w:rsidR="004A1DBE" w:rsidRPr="00EA492F">
        <w:rPr>
          <w:b/>
          <w:bCs/>
        </w:rPr>
        <w:t xml:space="preserve"> km) </w:t>
      </w:r>
      <w:r w:rsidR="00AB1596" w:rsidRPr="00EA492F">
        <w:t>saab alguse kohalikust teest 6970290 Tasasepalu tee km 0,117 ja lõpeb eraldise 15 alguses kvartalis RG208</w:t>
      </w:r>
      <w:r w:rsidR="005900D3" w:rsidRPr="00EA492F">
        <w:t>, kuhu rajatakse</w:t>
      </w:r>
      <w:r w:rsidR="004404E8" w:rsidRPr="00EA492F">
        <w:t xml:space="preserve"> tagasipööramise koh</w:t>
      </w:r>
      <w:r w:rsidR="005900D3" w:rsidRPr="00EA492F">
        <w:t>t</w:t>
      </w:r>
      <w:r w:rsidR="00EA492F" w:rsidRPr="00EA492F">
        <w:t xml:space="preserve"> TP-T</w:t>
      </w:r>
      <w:r w:rsidR="004404E8" w:rsidRPr="00EA492F">
        <w:t>.</w:t>
      </w:r>
      <w:r w:rsidR="00A64080" w:rsidRPr="00EA492F">
        <w:t xml:space="preserve"> </w:t>
      </w:r>
    </w:p>
    <w:p w14:paraId="126CF63A" w14:textId="653379FE" w:rsidR="00963453" w:rsidRDefault="00933C6C" w:rsidP="0020222C">
      <w:pPr>
        <w:suppressAutoHyphens w:val="0"/>
        <w:autoSpaceDE w:val="0"/>
        <w:autoSpaceDN w:val="0"/>
        <w:adjustRightInd w:val="0"/>
        <w:jc w:val="both"/>
      </w:pPr>
      <w:r w:rsidRPr="00933C6C">
        <w:t>Tüütsi tee on olemasolev pinnas/kruusatee, sõidujäljed on olemas.</w:t>
      </w:r>
      <w:r w:rsidR="00963453" w:rsidRPr="00963453">
        <w:t xml:space="preserve"> </w:t>
      </w:r>
      <w:r w:rsidR="00963453">
        <w:t>Tüütsi teel ehitakse uued nõvad (501, 502, 503, 504). PK1+33 on kõrge künnis, mõlemale poole on rajatakse nõvad vee ärajuhtimiseks. Nõva 501 ühendatakse puhastava teekraavidega 601. Nõvad 502 ja 503 kogunevad vett ühes kohas ja edasi suunatakse truubiga T9 nõvale 504 mis jookseb paralleelselt tagasipööramisekohaga.</w:t>
      </w:r>
      <w:r w:rsidR="0020222C" w:rsidRPr="0020222C">
        <w:t xml:space="preserve"> </w:t>
      </w:r>
      <w:bookmarkStart w:id="3" w:name="_Hlk213680151"/>
      <w:r w:rsidR="0020222C">
        <w:t xml:space="preserve">Nõva nõlvad </w:t>
      </w:r>
      <w:r w:rsidR="001114EF">
        <w:t>rajatakse</w:t>
      </w:r>
      <w:r w:rsidR="0020222C">
        <w:t xml:space="preserve"> nõlvusega 1:1,5 ning nõvapõhja laiusega 0 m. Nõvade</w:t>
      </w:r>
      <w:r w:rsidR="001114EF">
        <w:t xml:space="preserve"> </w:t>
      </w:r>
      <w:proofErr w:type="spellStart"/>
      <w:r w:rsidR="0020222C">
        <w:t>pikikaldeks</w:t>
      </w:r>
      <w:proofErr w:type="spellEnd"/>
      <w:r w:rsidR="0020222C">
        <w:t xml:space="preserve"> kujuneb ca 0,3-9,5 %. Kõikidele nõvadele, mis on &gt;2,0% nõva </w:t>
      </w:r>
      <w:proofErr w:type="spellStart"/>
      <w:r w:rsidR="0020222C">
        <w:t>pikikaldega</w:t>
      </w:r>
      <w:proofErr w:type="spellEnd"/>
      <w:r w:rsidR="0020222C">
        <w:t xml:space="preserve"> lõigule on</w:t>
      </w:r>
      <w:r w:rsidR="001114EF">
        <w:t xml:space="preserve"> ettenähtud</w:t>
      </w:r>
      <w:r w:rsidR="0020222C">
        <w:t xml:space="preserve"> nõlvajalami kivikindlustus</w:t>
      </w:r>
      <w:r w:rsidR="001114EF">
        <w:t>.</w:t>
      </w:r>
      <w:bookmarkEnd w:id="3"/>
    </w:p>
    <w:p w14:paraId="36CE9852" w14:textId="50F90275" w:rsidR="00BA374C" w:rsidRDefault="00A12206" w:rsidP="00A12206">
      <w:pPr>
        <w:suppressAutoHyphens w:val="0"/>
        <w:autoSpaceDE w:val="0"/>
        <w:autoSpaceDN w:val="0"/>
        <w:adjustRightInd w:val="0"/>
        <w:jc w:val="both"/>
      </w:pPr>
      <w:bookmarkStart w:id="4" w:name="_Hlk207367557"/>
      <w:r>
        <w:t>Tüütsi tee uuendatav ja ehitatav lõik (Tüütsi tee teeregistris metsatee nr 6970344) saab alguse kohaliku tee Tasasepalu tee (tee nr 6970290) ristmikult, kulgeb edasi mööda nimetut teed kohaliku teeni Roobi tee (tee nr 6970285) ning edasi mööda metsasihti kuni olemasoleva Tüütsi tee km 2,35 ristmikuni. Tee</w:t>
      </w:r>
      <w:r w:rsidR="00EF5782">
        <w:t xml:space="preserve"> </w:t>
      </w:r>
      <w:r>
        <w:t>algab teravnurkselt ristmikult, kus külgnähtavus nii paremale kui ka vasakule on piisav. Tee trass</w:t>
      </w:r>
      <w:r w:rsidR="00472933">
        <w:t xml:space="preserve"> </w:t>
      </w:r>
      <w:r>
        <w:t>kulgeb mööda olemasolevat metsasihti ning on kõrgeim keskel Roobi tee ristmikul, langedes sealt</w:t>
      </w:r>
      <w:r w:rsidR="00472933">
        <w:t xml:space="preserve"> </w:t>
      </w:r>
      <w:r>
        <w:t>mõlemas suunas.</w:t>
      </w:r>
    </w:p>
    <w:p w14:paraId="5DFD010A" w14:textId="1BE748BA" w:rsidR="00472933" w:rsidRPr="00801CD7" w:rsidRDefault="00472933" w:rsidP="00A12206">
      <w:pPr>
        <w:suppressAutoHyphens w:val="0"/>
        <w:autoSpaceDE w:val="0"/>
        <w:autoSpaceDN w:val="0"/>
        <w:adjustRightInd w:val="0"/>
        <w:jc w:val="both"/>
        <w:rPr>
          <w:highlight w:val="yellow"/>
        </w:rPr>
      </w:pPr>
      <w:r>
        <w:t xml:space="preserve">Tüütsi tee uuendatakse </w:t>
      </w:r>
      <w:r w:rsidR="005B2FEE">
        <w:t>k</w:t>
      </w:r>
      <w:r w:rsidR="005B2FEE" w:rsidRPr="005B2FEE">
        <w:t>ulumiskih</w:t>
      </w:r>
      <w:r w:rsidR="005B2FEE">
        <w:t>iga</w:t>
      </w:r>
      <w:r w:rsidR="005B2FEE" w:rsidRPr="005B2FEE">
        <w:t xml:space="preserve"> h=15 cm, purustatud kruus Pos 6</w:t>
      </w:r>
      <w:r w:rsidR="005B2FEE">
        <w:t xml:space="preserve"> ja ehitatakse kahekihilisena </w:t>
      </w:r>
      <w:r w:rsidR="00EA7F30">
        <w:t xml:space="preserve">kulumiskihiga </w:t>
      </w:r>
      <w:r w:rsidR="00EA7F30" w:rsidRPr="00EA7F30">
        <w:t xml:space="preserve">10cm segu 0/32mm (Pos 6) </w:t>
      </w:r>
      <w:r w:rsidR="00A0047C">
        <w:t>–</w:t>
      </w:r>
      <w:r w:rsidR="00EA7F30" w:rsidRPr="00EA7F30">
        <w:t xml:space="preserve"> </w:t>
      </w:r>
      <w:r w:rsidR="00A0047C">
        <w:t xml:space="preserve">kandvakihiga </w:t>
      </w:r>
      <w:r w:rsidR="00EA7F30" w:rsidRPr="00EA7F30">
        <w:t>20cm segu 0/63mm (Pos 4) - geotekstiil (Deklareeritud tõmbetugevus MD/CMD ≥20 kN/m, 5,0 m lai, mittekootud).</w:t>
      </w:r>
    </w:p>
    <w:p w14:paraId="4387205A" w14:textId="77777777" w:rsidR="00A946B0" w:rsidRPr="00A946B0" w:rsidRDefault="00A946B0" w:rsidP="00472560">
      <w:pPr>
        <w:suppressAutoHyphens w:val="0"/>
        <w:autoSpaceDE w:val="0"/>
        <w:autoSpaceDN w:val="0"/>
        <w:adjustRightInd w:val="0"/>
        <w:jc w:val="both"/>
        <w:rPr>
          <w:b/>
          <w:bCs/>
          <w:sz w:val="16"/>
          <w:szCs w:val="16"/>
        </w:rPr>
      </w:pPr>
      <w:bookmarkStart w:id="5" w:name="_Hlk213681148"/>
      <w:bookmarkEnd w:id="4"/>
    </w:p>
    <w:p w14:paraId="45031628" w14:textId="083DBCF8" w:rsidR="00B90BCE" w:rsidRDefault="003A648F" w:rsidP="00472560">
      <w:pPr>
        <w:suppressAutoHyphens w:val="0"/>
        <w:autoSpaceDE w:val="0"/>
        <w:autoSpaceDN w:val="0"/>
        <w:adjustRightInd w:val="0"/>
        <w:jc w:val="both"/>
      </w:pPr>
      <w:r w:rsidRPr="003A648F">
        <w:rPr>
          <w:b/>
          <w:bCs/>
        </w:rPr>
        <w:t>Tasasepalu</w:t>
      </w:r>
      <w:bookmarkEnd w:id="5"/>
      <w:r w:rsidRPr="003A648F">
        <w:rPr>
          <w:b/>
          <w:bCs/>
        </w:rPr>
        <w:t xml:space="preserve"> tee</w:t>
      </w:r>
      <w:r w:rsidR="004A1DBE" w:rsidRPr="003A648F">
        <w:rPr>
          <w:b/>
          <w:bCs/>
        </w:rPr>
        <w:t xml:space="preserve"> (</w:t>
      </w:r>
      <w:r w:rsidRPr="003A648F">
        <w:rPr>
          <w:b/>
          <w:bCs/>
        </w:rPr>
        <w:t>1,365</w:t>
      </w:r>
      <w:r w:rsidR="004A1DBE" w:rsidRPr="003A648F">
        <w:rPr>
          <w:b/>
          <w:bCs/>
        </w:rPr>
        <w:t xml:space="preserve"> km) </w:t>
      </w:r>
      <w:r w:rsidR="00583C6D" w:rsidRPr="00A96135">
        <w:t>uuenda</w:t>
      </w:r>
      <w:r w:rsidR="0082781E" w:rsidRPr="00A96135">
        <w:t>tav lõik saab</w:t>
      </w:r>
      <w:r w:rsidR="00527D2C" w:rsidRPr="00A96135">
        <w:t xml:space="preserve"> alguse</w:t>
      </w:r>
      <w:r w:rsidR="0082781E" w:rsidRPr="00A96135">
        <w:t xml:space="preserve"> </w:t>
      </w:r>
      <w:r w:rsidR="00527D2C" w:rsidRPr="00A96135">
        <w:t xml:space="preserve">mahasõiduga </w:t>
      </w:r>
      <w:r w:rsidR="00407117" w:rsidRPr="00A96135">
        <w:t>riigiteelt nr 25112 Rõuge - Vastse-Roosa tee kõrvalmaantee km 6,425</w:t>
      </w:r>
      <w:r w:rsidR="00527D2C" w:rsidRPr="00A96135">
        <w:t xml:space="preserve"> ning </w:t>
      </w:r>
      <w:r w:rsidR="005E00A2" w:rsidRPr="00A96135">
        <w:t>lõpeb eraldise 8 keskel kvartalis RG207</w:t>
      </w:r>
      <w:r w:rsidR="005B25FA" w:rsidRPr="00A96135">
        <w:t>, kuhu r</w:t>
      </w:r>
      <w:r w:rsidR="00C83525" w:rsidRPr="00A96135">
        <w:t>ajata</w:t>
      </w:r>
      <w:r w:rsidR="005B25FA" w:rsidRPr="00A96135">
        <w:t>kse</w:t>
      </w:r>
      <w:r w:rsidR="00C83525" w:rsidRPr="00A96135">
        <w:t xml:space="preserve"> </w:t>
      </w:r>
      <w:r w:rsidR="00C95A40" w:rsidRPr="00A96135">
        <w:t>tagasipööramise koh</w:t>
      </w:r>
      <w:r w:rsidR="005B25FA" w:rsidRPr="00A96135">
        <w:t>t</w:t>
      </w:r>
      <w:r w:rsidR="00A96135" w:rsidRPr="00A96135">
        <w:t xml:space="preserve"> TP-L</w:t>
      </w:r>
      <w:r w:rsidR="00C95A40" w:rsidRPr="00A96135">
        <w:t>.</w:t>
      </w:r>
      <w:r w:rsidR="00A44F24" w:rsidRPr="00A96135">
        <w:t xml:space="preserve"> </w:t>
      </w:r>
    </w:p>
    <w:p w14:paraId="1B076AB5" w14:textId="6E51559F" w:rsidR="00B90BCE" w:rsidRDefault="00B90BCE" w:rsidP="00A47B09">
      <w:pPr>
        <w:suppressAutoHyphens w:val="0"/>
        <w:autoSpaceDE w:val="0"/>
        <w:autoSpaceDN w:val="0"/>
        <w:adjustRightInd w:val="0"/>
        <w:jc w:val="both"/>
      </w:pPr>
      <w:r w:rsidRPr="00B90BCE">
        <w:t>Tasasepalu tee on olemasolev pinnas/kruusatee, sõidujäljed on olemas.</w:t>
      </w:r>
      <w:r w:rsidR="00A47B09" w:rsidRPr="00A47B09">
        <w:t xml:space="preserve"> </w:t>
      </w:r>
      <w:r w:rsidR="00A47B09">
        <w:t>Tasasepalu tee alguses säilitakse olemasolevaid teekraave ja puhastatakse neid (601,605). Ehitakse nõvad (602, 603, 604, 606, 607). Nõvad 602, 603 suunavad vett madala punktini, mis asub PK 4+43, kus see edasi voolab läbi truubi T10 teele teisel poole (Pärlijõgi suunas). Nõvad 604 ja 606 kogenevad vett ja suunavad seda läbi truubi T12, T13 ja hooldatava teekraavi 606 kohaliku veehoidlasse. Nõva 607 kogub vett mäeküljelt ja toob seda madalama punktisse PK11+79, kus see voolab tee teisele poole läbi truubi T14.</w:t>
      </w:r>
      <w:r w:rsidR="001114EF" w:rsidRPr="001114EF">
        <w:t xml:space="preserve"> </w:t>
      </w:r>
      <w:r w:rsidR="001114EF">
        <w:t xml:space="preserve">Nõva nõlvad rajatakse nõlvusega 1:1,5 ning nõvapõhja laiusega 0 m. Nõvade </w:t>
      </w:r>
      <w:proofErr w:type="spellStart"/>
      <w:r w:rsidR="001114EF">
        <w:t>pikikaldeks</w:t>
      </w:r>
      <w:proofErr w:type="spellEnd"/>
      <w:r w:rsidR="001114EF">
        <w:t xml:space="preserve"> kujuneb ca 0,3-9,5 %. Kõikidele nõvadele, mis on &gt;2,0% nõva </w:t>
      </w:r>
      <w:proofErr w:type="spellStart"/>
      <w:r w:rsidR="001114EF">
        <w:t>pikikaldega</w:t>
      </w:r>
      <w:proofErr w:type="spellEnd"/>
      <w:r w:rsidR="001114EF">
        <w:t xml:space="preserve"> lõigule on ettenähtud nõlvajalami kivikindlustus.</w:t>
      </w:r>
    </w:p>
    <w:p w14:paraId="056449E0" w14:textId="77777777" w:rsidR="00500802" w:rsidRDefault="002E1BE4" w:rsidP="002E1BE4">
      <w:pPr>
        <w:suppressAutoHyphens w:val="0"/>
        <w:autoSpaceDE w:val="0"/>
        <w:autoSpaceDN w:val="0"/>
        <w:adjustRightInd w:val="0"/>
        <w:jc w:val="both"/>
      </w:pPr>
      <w:r>
        <w:t>Tasasepalu tee (teeregistris kohalik tee nr 6970290) uuendatav lõik saab alguse olemasoleva riigitee</w:t>
      </w:r>
      <w:r w:rsidR="00C457FC">
        <w:t xml:space="preserve"> </w:t>
      </w:r>
      <w:r>
        <w:t>25112 Rõuge – Vastse-Roosa ristmikul (tee km 6,42) ning lõpeb PK 3+60. Vahemikus PK 1+35 – PK</w:t>
      </w:r>
      <w:r w:rsidR="00C457FC">
        <w:t xml:space="preserve"> </w:t>
      </w:r>
      <w:r>
        <w:t xml:space="preserve">3+60 </w:t>
      </w:r>
      <w:r w:rsidR="00C457FC">
        <w:t>teostatakse teel</w:t>
      </w:r>
      <w:r>
        <w:t xml:space="preserve"> 2xE pindamine. Edasi algab rekonstrueeritav ja vahepeal ehitatav teelõik, mis</w:t>
      </w:r>
      <w:r w:rsidR="00C457FC">
        <w:t xml:space="preserve"> </w:t>
      </w:r>
      <w:r>
        <w:t>tagab juurdepääsu kahele elukinnistule ning jätkub metsas kuni töömahtude piirini metsatee ristmikul</w:t>
      </w:r>
      <w:r w:rsidR="00D87A2C">
        <w:t xml:space="preserve"> </w:t>
      </w:r>
      <w:r>
        <w:t>tee km 1,39 piirkonnas, kust olemasolev tee edasi läheb.</w:t>
      </w:r>
    </w:p>
    <w:p w14:paraId="1465A612" w14:textId="3BB67EB5" w:rsidR="002E1BE4" w:rsidRDefault="00500802" w:rsidP="00500802">
      <w:pPr>
        <w:suppressAutoHyphens w:val="0"/>
        <w:autoSpaceDE w:val="0"/>
        <w:autoSpaceDN w:val="0"/>
        <w:adjustRightInd w:val="0"/>
        <w:jc w:val="both"/>
      </w:pPr>
      <w:r w:rsidRPr="00500802">
        <w:t>Tasasepalu</w:t>
      </w:r>
      <w:r>
        <w:t xml:space="preserve"> tee uuendatakse kulumiskihiga h=15 cm, purustatud kruus Pos 6 </w:t>
      </w:r>
      <w:r w:rsidR="00D23735">
        <w:t xml:space="preserve">ning rekonstrueeritakse </w:t>
      </w:r>
      <w:r>
        <w:t>ja ehitatakse kahekihilisena kulumiskihiga 10cm segu 0/32mm (Pos 6) – kandvakihiga 20cm segu 0/63mm (Pos 4) - geotekstiil (Deklareeritud tõmbetugevus MD/CMD ≥20 kN/m, 5,0 m lai, mittekootud).</w:t>
      </w:r>
    </w:p>
    <w:p w14:paraId="4D0E30AB" w14:textId="33E3F455" w:rsidR="009B706B" w:rsidRPr="004D2BC6" w:rsidRDefault="002E1BE4" w:rsidP="002E1BE4">
      <w:pPr>
        <w:suppressAutoHyphens w:val="0"/>
        <w:autoSpaceDE w:val="0"/>
        <w:autoSpaceDN w:val="0"/>
        <w:adjustRightInd w:val="0"/>
        <w:jc w:val="both"/>
      </w:pPr>
      <w:r>
        <w:t>Tee algus</w:t>
      </w:r>
      <w:r w:rsidR="006C472C">
        <w:t>esse</w:t>
      </w:r>
      <w:r>
        <w:t xml:space="preserve"> </w:t>
      </w:r>
      <w:r w:rsidR="005D7026">
        <w:t>rajatakse</w:t>
      </w:r>
      <w:r>
        <w:t xml:space="preserve"> M1 riigi teega ristumiskoht. PK1+17 asub R-T ristmik. PK2+55 kuni PK4+05</w:t>
      </w:r>
      <w:r w:rsidR="006C472C">
        <w:t xml:space="preserve"> rajatakse</w:t>
      </w:r>
      <w:r>
        <w:t xml:space="preserve"> tolmuvaba kate (eelpuistega kahekordne pindamine). PK4+85, PK8+47, PK9+96, PK</w:t>
      </w:r>
      <w:r w:rsidR="006C472C">
        <w:t xml:space="preserve"> </w:t>
      </w:r>
      <w:r>
        <w:t xml:space="preserve">10+96 ja PK13+33 </w:t>
      </w:r>
      <w:r w:rsidR="006C472C">
        <w:t>rajatakse</w:t>
      </w:r>
      <w:r>
        <w:t xml:space="preserve"> paremal M3 mahasõidud. PK5+20 ja PK10+94 </w:t>
      </w:r>
      <w:r w:rsidR="006C472C">
        <w:t xml:space="preserve">rajatakse </w:t>
      </w:r>
      <w:r>
        <w:t xml:space="preserve">vasakule M3 mahasõidud. Tee lõpus vasakule PK13+15 </w:t>
      </w:r>
      <w:r w:rsidR="006C472C">
        <w:t>rajatakse</w:t>
      </w:r>
      <w:r>
        <w:t xml:space="preserve"> TP-L </w:t>
      </w:r>
      <w:r w:rsidRPr="004D2BC6">
        <w:t>tagasipööramis</w:t>
      </w:r>
      <w:r w:rsidR="004D2BC6" w:rsidRPr="004D2BC6">
        <w:t>e</w:t>
      </w:r>
      <w:r w:rsidRPr="004D2BC6">
        <w:t>koht.</w:t>
      </w:r>
    </w:p>
    <w:p w14:paraId="0D574475" w14:textId="77777777" w:rsidR="005669FD" w:rsidRPr="000E507B" w:rsidRDefault="005669FD" w:rsidP="002F2D05">
      <w:pPr>
        <w:suppressAutoHyphens w:val="0"/>
        <w:autoSpaceDE w:val="0"/>
        <w:autoSpaceDN w:val="0"/>
        <w:adjustRightInd w:val="0"/>
        <w:jc w:val="both"/>
      </w:pPr>
    </w:p>
    <w:p w14:paraId="3B8043B6" w14:textId="27A6844B"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6"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6"/>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E7B1F" w14:textId="77777777" w:rsidR="001622AF" w:rsidRDefault="001622AF">
      <w:r>
        <w:separator/>
      </w:r>
    </w:p>
  </w:endnote>
  <w:endnote w:type="continuationSeparator" w:id="0">
    <w:p w14:paraId="39F28F51" w14:textId="77777777" w:rsidR="001622AF" w:rsidRDefault="00162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9C350" w14:textId="77777777" w:rsidR="001622AF" w:rsidRDefault="001622AF">
      <w:r>
        <w:separator/>
      </w:r>
    </w:p>
  </w:footnote>
  <w:footnote w:type="continuationSeparator" w:id="0">
    <w:p w14:paraId="7EC3F183" w14:textId="77777777" w:rsidR="001622AF" w:rsidRDefault="00162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FC4B2" w14:textId="77777777" w:rsidR="004B18A9" w:rsidRDefault="004B18A9" w:rsidP="004B18A9">
    <w:pPr>
      <w:pStyle w:val="Pis"/>
    </w:pPr>
    <w:r>
      <w:t>TEHNILINE KIRJELDUS</w:t>
    </w:r>
  </w:p>
  <w:p w14:paraId="4719C60B" w14:textId="346235AE" w:rsidR="004B18A9" w:rsidRPr="00E05E44" w:rsidRDefault="004B18A9" w:rsidP="004B18A9">
    <w:pPr>
      <w:pStyle w:val="Pis"/>
      <w:rPr>
        <w:bCs/>
        <w:i/>
        <w:iCs/>
      </w:rPr>
    </w:pPr>
    <w:r>
      <w:t xml:space="preserve">Hange: </w:t>
    </w:r>
    <w:r w:rsidR="009A5B0C" w:rsidRPr="009A5B0C">
      <w:rPr>
        <w:bCs/>
        <w:i/>
        <w:iCs/>
      </w:rPr>
      <w:t>Pärlijõe teede ehitamine</w:t>
    </w:r>
  </w:p>
  <w:p w14:paraId="42CF649E" w14:textId="5A3B45DC" w:rsidR="004B18A9" w:rsidRDefault="004B18A9" w:rsidP="004B18A9">
    <w:pPr>
      <w:pStyle w:val="Pis"/>
      <w:rPr>
        <w:bCs/>
      </w:rPr>
    </w:pPr>
    <w:r>
      <w:rPr>
        <w:bCs/>
      </w:rPr>
      <w:t xml:space="preserve">Viitenumber: </w:t>
    </w:r>
    <w:r w:rsidR="00F01981">
      <w:rPr>
        <w:bCs/>
      </w:rPr>
      <w:t>302858</w:t>
    </w:r>
  </w:p>
  <w:p w14:paraId="77023588" w14:textId="77777777" w:rsidR="004B18A9" w:rsidRDefault="004B18A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B6D"/>
    <w:rsid w:val="00004C8D"/>
    <w:rsid w:val="00004E16"/>
    <w:rsid w:val="00005014"/>
    <w:rsid w:val="000064F4"/>
    <w:rsid w:val="0000731B"/>
    <w:rsid w:val="00007569"/>
    <w:rsid w:val="0001000B"/>
    <w:rsid w:val="00010C33"/>
    <w:rsid w:val="0001116E"/>
    <w:rsid w:val="000117CF"/>
    <w:rsid w:val="00011A7E"/>
    <w:rsid w:val="00011FA4"/>
    <w:rsid w:val="0001247E"/>
    <w:rsid w:val="000124B5"/>
    <w:rsid w:val="00012652"/>
    <w:rsid w:val="00012FFF"/>
    <w:rsid w:val="00013D08"/>
    <w:rsid w:val="000146F7"/>
    <w:rsid w:val="00014E26"/>
    <w:rsid w:val="0001635E"/>
    <w:rsid w:val="00016494"/>
    <w:rsid w:val="00016BE5"/>
    <w:rsid w:val="00017139"/>
    <w:rsid w:val="00017BC2"/>
    <w:rsid w:val="00020020"/>
    <w:rsid w:val="00020530"/>
    <w:rsid w:val="00020BED"/>
    <w:rsid w:val="000211CB"/>
    <w:rsid w:val="000215DB"/>
    <w:rsid w:val="000220D7"/>
    <w:rsid w:val="000220E1"/>
    <w:rsid w:val="000228A4"/>
    <w:rsid w:val="000228AD"/>
    <w:rsid w:val="000230B9"/>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2A5"/>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177"/>
    <w:rsid w:val="00072694"/>
    <w:rsid w:val="00073AAB"/>
    <w:rsid w:val="000741C8"/>
    <w:rsid w:val="00074BFF"/>
    <w:rsid w:val="00074D55"/>
    <w:rsid w:val="00074D7D"/>
    <w:rsid w:val="0007543C"/>
    <w:rsid w:val="00075837"/>
    <w:rsid w:val="000759F7"/>
    <w:rsid w:val="0007613F"/>
    <w:rsid w:val="0007667B"/>
    <w:rsid w:val="00076FF3"/>
    <w:rsid w:val="000774C7"/>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33E"/>
    <w:rsid w:val="000A57BB"/>
    <w:rsid w:val="000A68E5"/>
    <w:rsid w:val="000A6B4D"/>
    <w:rsid w:val="000A6C50"/>
    <w:rsid w:val="000B0721"/>
    <w:rsid w:val="000B0F8E"/>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5C1"/>
    <w:rsid w:val="000B6FD4"/>
    <w:rsid w:val="000B6FE2"/>
    <w:rsid w:val="000B70FA"/>
    <w:rsid w:val="000B792F"/>
    <w:rsid w:val="000B7E3D"/>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53"/>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3E9E"/>
    <w:rsid w:val="000E4CD7"/>
    <w:rsid w:val="000E4DC1"/>
    <w:rsid w:val="000E507B"/>
    <w:rsid w:val="000E51C0"/>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0232"/>
    <w:rsid w:val="0010181F"/>
    <w:rsid w:val="00101C0C"/>
    <w:rsid w:val="001049B5"/>
    <w:rsid w:val="00105A31"/>
    <w:rsid w:val="001066BB"/>
    <w:rsid w:val="00106900"/>
    <w:rsid w:val="0010695B"/>
    <w:rsid w:val="00106C63"/>
    <w:rsid w:val="0010724D"/>
    <w:rsid w:val="00107AA9"/>
    <w:rsid w:val="00110E61"/>
    <w:rsid w:val="001113E8"/>
    <w:rsid w:val="001114EF"/>
    <w:rsid w:val="00111E0A"/>
    <w:rsid w:val="00111F16"/>
    <w:rsid w:val="0011248D"/>
    <w:rsid w:val="001128D2"/>
    <w:rsid w:val="00113373"/>
    <w:rsid w:val="001133F9"/>
    <w:rsid w:val="00113A83"/>
    <w:rsid w:val="00113C80"/>
    <w:rsid w:val="00113E29"/>
    <w:rsid w:val="00113F93"/>
    <w:rsid w:val="001141F4"/>
    <w:rsid w:val="00114453"/>
    <w:rsid w:val="00114612"/>
    <w:rsid w:val="0011534C"/>
    <w:rsid w:val="0011584D"/>
    <w:rsid w:val="001158A8"/>
    <w:rsid w:val="00115A20"/>
    <w:rsid w:val="001165A0"/>
    <w:rsid w:val="00116E23"/>
    <w:rsid w:val="001201D4"/>
    <w:rsid w:val="00120378"/>
    <w:rsid w:val="001217B9"/>
    <w:rsid w:val="00123369"/>
    <w:rsid w:val="00123C2C"/>
    <w:rsid w:val="001241AE"/>
    <w:rsid w:val="00124A32"/>
    <w:rsid w:val="00124C56"/>
    <w:rsid w:val="0012513B"/>
    <w:rsid w:val="00125999"/>
    <w:rsid w:val="00125E04"/>
    <w:rsid w:val="00126CB8"/>
    <w:rsid w:val="001272AB"/>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8B"/>
    <w:rsid w:val="00150B91"/>
    <w:rsid w:val="00151F23"/>
    <w:rsid w:val="00152435"/>
    <w:rsid w:val="0015262E"/>
    <w:rsid w:val="00152F7A"/>
    <w:rsid w:val="00153710"/>
    <w:rsid w:val="00153723"/>
    <w:rsid w:val="00153E72"/>
    <w:rsid w:val="0015411C"/>
    <w:rsid w:val="001562A2"/>
    <w:rsid w:val="00156A9B"/>
    <w:rsid w:val="0015716A"/>
    <w:rsid w:val="00157D3E"/>
    <w:rsid w:val="001604E2"/>
    <w:rsid w:val="0016087E"/>
    <w:rsid w:val="0016113E"/>
    <w:rsid w:val="00161A1B"/>
    <w:rsid w:val="00161D4D"/>
    <w:rsid w:val="001622AF"/>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601"/>
    <w:rsid w:val="00174712"/>
    <w:rsid w:val="0017532F"/>
    <w:rsid w:val="001758ED"/>
    <w:rsid w:val="00176431"/>
    <w:rsid w:val="00176539"/>
    <w:rsid w:val="001769F5"/>
    <w:rsid w:val="00176BD6"/>
    <w:rsid w:val="00176DD5"/>
    <w:rsid w:val="0017703F"/>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0AE"/>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A7A"/>
    <w:rsid w:val="001B6CD1"/>
    <w:rsid w:val="001B6FBC"/>
    <w:rsid w:val="001B74CB"/>
    <w:rsid w:val="001B7A98"/>
    <w:rsid w:val="001B7BA0"/>
    <w:rsid w:val="001B7F7F"/>
    <w:rsid w:val="001C02BF"/>
    <w:rsid w:val="001C1026"/>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5A5F"/>
    <w:rsid w:val="001E6024"/>
    <w:rsid w:val="001E7B50"/>
    <w:rsid w:val="001E7BA5"/>
    <w:rsid w:val="001E7D40"/>
    <w:rsid w:val="001E7EAA"/>
    <w:rsid w:val="001F00FD"/>
    <w:rsid w:val="001F03AF"/>
    <w:rsid w:val="001F0418"/>
    <w:rsid w:val="001F0884"/>
    <w:rsid w:val="001F12FD"/>
    <w:rsid w:val="001F1EE2"/>
    <w:rsid w:val="001F2060"/>
    <w:rsid w:val="001F22CC"/>
    <w:rsid w:val="001F2959"/>
    <w:rsid w:val="001F2AC7"/>
    <w:rsid w:val="001F3593"/>
    <w:rsid w:val="001F3B59"/>
    <w:rsid w:val="001F4116"/>
    <w:rsid w:val="001F437F"/>
    <w:rsid w:val="001F54FE"/>
    <w:rsid w:val="001F5DEC"/>
    <w:rsid w:val="001F65F0"/>
    <w:rsid w:val="001F6D6C"/>
    <w:rsid w:val="001F7A9F"/>
    <w:rsid w:val="001F7B7F"/>
    <w:rsid w:val="0020015C"/>
    <w:rsid w:val="00200AE9"/>
    <w:rsid w:val="00200B61"/>
    <w:rsid w:val="00200CF8"/>
    <w:rsid w:val="0020103B"/>
    <w:rsid w:val="002011A6"/>
    <w:rsid w:val="002012CB"/>
    <w:rsid w:val="0020222C"/>
    <w:rsid w:val="0020255A"/>
    <w:rsid w:val="00202BC2"/>
    <w:rsid w:val="00203767"/>
    <w:rsid w:val="00203D56"/>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25D"/>
    <w:rsid w:val="00214477"/>
    <w:rsid w:val="0021495B"/>
    <w:rsid w:val="00214D62"/>
    <w:rsid w:val="00215350"/>
    <w:rsid w:val="0021571A"/>
    <w:rsid w:val="00215768"/>
    <w:rsid w:val="00216443"/>
    <w:rsid w:val="00216D74"/>
    <w:rsid w:val="0021746E"/>
    <w:rsid w:val="002178C5"/>
    <w:rsid w:val="002201B0"/>
    <w:rsid w:val="002203E4"/>
    <w:rsid w:val="002206B6"/>
    <w:rsid w:val="00222773"/>
    <w:rsid w:val="0022347E"/>
    <w:rsid w:val="00223AA5"/>
    <w:rsid w:val="00223C44"/>
    <w:rsid w:val="002240B8"/>
    <w:rsid w:val="002242C9"/>
    <w:rsid w:val="002251A1"/>
    <w:rsid w:val="00226667"/>
    <w:rsid w:val="00226B7A"/>
    <w:rsid w:val="00226F32"/>
    <w:rsid w:val="00226F3B"/>
    <w:rsid w:val="00227241"/>
    <w:rsid w:val="002273E6"/>
    <w:rsid w:val="00227ED2"/>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5DC1"/>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2C7B"/>
    <w:rsid w:val="00243327"/>
    <w:rsid w:val="00243350"/>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94F"/>
    <w:rsid w:val="00285EAF"/>
    <w:rsid w:val="002860D8"/>
    <w:rsid w:val="00286312"/>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0D65"/>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6E6D"/>
    <w:rsid w:val="002D73EA"/>
    <w:rsid w:val="002E024C"/>
    <w:rsid w:val="002E0995"/>
    <w:rsid w:val="002E0D18"/>
    <w:rsid w:val="002E1BE4"/>
    <w:rsid w:val="002E2E66"/>
    <w:rsid w:val="002E2F16"/>
    <w:rsid w:val="002E31E4"/>
    <w:rsid w:val="002E34D5"/>
    <w:rsid w:val="002E49C6"/>
    <w:rsid w:val="002E5429"/>
    <w:rsid w:val="002E596D"/>
    <w:rsid w:val="002E5AB6"/>
    <w:rsid w:val="002E7009"/>
    <w:rsid w:val="002E78E5"/>
    <w:rsid w:val="002E78EE"/>
    <w:rsid w:val="002E7BFB"/>
    <w:rsid w:val="002E7D6E"/>
    <w:rsid w:val="002F05AA"/>
    <w:rsid w:val="002F1382"/>
    <w:rsid w:val="002F193D"/>
    <w:rsid w:val="002F1BB8"/>
    <w:rsid w:val="002F1CFD"/>
    <w:rsid w:val="002F2457"/>
    <w:rsid w:val="002F26B1"/>
    <w:rsid w:val="002F2782"/>
    <w:rsid w:val="002F2CB4"/>
    <w:rsid w:val="002F2D05"/>
    <w:rsid w:val="002F4777"/>
    <w:rsid w:val="002F4AA5"/>
    <w:rsid w:val="002F4CAA"/>
    <w:rsid w:val="002F4DFE"/>
    <w:rsid w:val="002F5364"/>
    <w:rsid w:val="002F6C14"/>
    <w:rsid w:val="002F6CFE"/>
    <w:rsid w:val="002F6EB4"/>
    <w:rsid w:val="002F75F1"/>
    <w:rsid w:val="002F776C"/>
    <w:rsid w:val="00300A4C"/>
    <w:rsid w:val="00301B91"/>
    <w:rsid w:val="0030256D"/>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2A8"/>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6CF9"/>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1BB1"/>
    <w:rsid w:val="00342221"/>
    <w:rsid w:val="003430DB"/>
    <w:rsid w:val="00343672"/>
    <w:rsid w:val="003438AB"/>
    <w:rsid w:val="0034412E"/>
    <w:rsid w:val="00344662"/>
    <w:rsid w:val="003446C6"/>
    <w:rsid w:val="00344FCC"/>
    <w:rsid w:val="00345127"/>
    <w:rsid w:val="00346EFD"/>
    <w:rsid w:val="00347042"/>
    <w:rsid w:val="00347A41"/>
    <w:rsid w:val="003507E1"/>
    <w:rsid w:val="00351B11"/>
    <w:rsid w:val="0035260E"/>
    <w:rsid w:val="00353346"/>
    <w:rsid w:val="00353771"/>
    <w:rsid w:val="00354B9D"/>
    <w:rsid w:val="0035533F"/>
    <w:rsid w:val="00357013"/>
    <w:rsid w:val="00357BC3"/>
    <w:rsid w:val="00357D85"/>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19B3"/>
    <w:rsid w:val="003720A4"/>
    <w:rsid w:val="003723A6"/>
    <w:rsid w:val="003729C9"/>
    <w:rsid w:val="00372C1A"/>
    <w:rsid w:val="00372C3C"/>
    <w:rsid w:val="003735B9"/>
    <w:rsid w:val="003736D4"/>
    <w:rsid w:val="003739B9"/>
    <w:rsid w:val="00374104"/>
    <w:rsid w:val="00374378"/>
    <w:rsid w:val="00375A8A"/>
    <w:rsid w:val="00375D2D"/>
    <w:rsid w:val="003765EB"/>
    <w:rsid w:val="0037727A"/>
    <w:rsid w:val="0037755A"/>
    <w:rsid w:val="00377A28"/>
    <w:rsid w:val="00377EBA"/>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8C1"/>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CD4"/>
    <w:rsid w:val="003A5D2A"/>
    <w:rsid w:val="003A648F"/>
    <w:rsid w:val="003A6591"/>
    <w:rsid w:val="003A7789"/>
    <w:rsid w:val="003A7DDD"/>
    <w:rsid w:val="003B0BC8"/>
    <w:rsid w:val="003B27A4"/>
    <w:rsid w:val="003B394F"/>
    <w:rsid w:val="003B4132"/>
    <w:rsid w:val="003B46D5"/>
    <w:rsid w:val="003B4803"/>
    <w:rsid w:val="003B6F03"/>
    <w:rsid w:val="003B783F"/>
    <w:rsid w:val="003B7D0E"/>
    <w:rsid w:val="003C0C00"/>
    <w:rsid w:val="003C0D57"/>
    <w:rsid w:val="003C1835"/>
    <w:rsid w:val="003C1911"/>
    <w:rsid w:val="003C1F94"/>
    <w:rsid w:val="003C209B"/>
    <w:rsid w:val="003C3985"/>
    <w:rsid w:val="003C42FB"/>
    <w:rsid w:val="003C4637"/>
    <w:rsid w:val="003C501C"/>
    <w:rsid w:val="003C51D2"/>
    <w:rsid w:val="003C5AB6"/>
    <w:rsid w:val="003C5B26"/>
    <w:rsid w:val="003C6047"/>
    <w:rsid w:val="003C631E"/>
    <w:rsid w:val="003C6612"/>
    <w:rsid w:val="003C7221"/>
    <w:rsid w:val="003C7A9C"/>
    <w:rsid w:val="003C7ED9"/>
    <w:rsid w:val="003D07E3"/>
    <w:rsid w:val="003D205F"/>
    <w:rsid w:val="003D2168"/>
    <w:rsid w:val="003D296F"/>
    <w:rsid w:val="003D2F95"/>
    <w:rsid w:val="003D3A03"/>
    <w:rsid w:val="003D4673"/>
    <w:rsid w:val="003D5004"/>
    <w:rsid w:val="003D5DD2"/>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9D2"/>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0F74"/>
    <w:rsid w:val="00401FAA"/>
    <w:rsid w:val="00401FFF"/>
    <w:rsid w:val="0040290B"/>
    <w:rsid w:val="00403EE3"/>
    <w:rsid w:val="00404055"/>
    <w:rsid w:val="004040F3"/>
    <w:rsid w:val="004041D8"/>
    <w:rsid w:val="00404C54"/>
    <w:rsid w:val="0040623F"/>
    <w:rsid w:val="00406484"/>
    <w:rsid w:val="0040673C"/>
    <w:rsid w:val="00406B06"/>
    <w:rsid w:val="00407117"/>
    <w:rsid w:val="004115DC"/>
    <w:rsid w:val="00411EBC"/>
    <w:rsid w:val="00412411"/>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132"/>
    <w:rsid w:val="004277B7"/>
    <w:rsid w:val="00427962"/>
    <w:rsid w:val="004311B3"/>
    <w:rsid w:val="004313D2"/>
    <w:rsid w:val="00431698"/>
    <w:rsid w:val="00431799"/>
    <w:rsid w:val="00431C86"/>
    <w:rsid w:val="00432804"/>
    <w:rsid w:val="00433190"/>
    <w:rsid w:val="00433396"/>
    <w:rsid w:val="00433EDD"/>
    <w:rsid w:val="004343A7"/>
    <w:rsid w:val="00434451"/>
    <w:rsid w:val="0043467E"/>
    <w:rsid w:val="004348DA"/>
    <w:rsid w:val="00434B3D"/>
    <w:rsid w:val="00435C95"/>
    <w:rsid w:val="00436D76"/>
    <w:rsid w:val="00437351"/>
    <w:rsid w:val="004376D3"/>
    <w:rsid w:val="004404E8"/>
    <w:rsid w:val="004405DC"/>
    <w:rsid w:val="004409FD"/>
    <w:rsid w:val="004422FD"/>
    <w:rsid w:val="00442374"/>
    <w:rsid w:val="00442DE3"/>
    <w:rsid w:val="00444316"/>
    <w:rsid w:val="0044438F"/>
    <w:rsid w:val="00444408"/>
    <w:rsid w:val="00444660"/>
    <w:rsid w:val="004447CF"/>
    <w:rsid w:val="00444AE7"/>
    <w:rsid w:val="00444BF7"/>
    <w:rsid w:val="00444EBB"/>
    <w:rsid w:val="00445648"/>
    <w:rsid w:val="00445FCF"/>
    <w:rsid w:val="0044699F"/>
    <w:rsid w:val="00447170"/>
    <w:rsid w:val="0044733A"/>
    <w:rsid w:val="004474F5"/>
    <w:rsid w:val="00450429"/>
    <w:rsid w:val="00450513"/>
    <w:rsid w:val="004513C4"/>
    <w:rsid w:val="00451DEB"/>
    <w:rsid w:val="004523FB"/>
    <w:rsid w:val="004538BE"/>
    <w:rsid w:val="004555C2"/>
    <w:rsid w:val="00456BFE"/>
    <w:rsid w:val="00456D9B"/>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560"/>
    <w:rsid w:val="00472933"/>
    <w:rsid w:val="0047296B"/>
    <w:rsid w:val="0047369F"/>
    <w:rsid w:val="00473858"/>
    <w:rsid w:val="00473A82"/>
    <w:rsid w:val="00473B1A"/>
    <w:rsid w:val="00473EEA"/>
    <w:rsid w:val="004742EB"/>
    <w:rsid w:val="004744E8"/>
    <w:rsid w:val="00474990"/>
    <w:rsid w:val="00474D9B"/>
    <w:rsid w:val="00474EF8"/>
    <w:rsid w:val="00475214"/>
    <w:rsid w:val="0047562D"/>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7B4"/>
    <w:rsid w:val="00486B67"/>
    <w:rsid w:val="00486ED9"/>
    <w:rsid w:val="004871E8"/>
    <w:rsid w:val="00487AA2"/>
    <w:rsid w:val="00491E49"/>
    <w:rsid w:val="00492A07"/>
    <w:rsid w:val="00492A50"/>
    <w:rsid w:val="00492EA6"/>
    <w:rsid w:val="00493152"/>
    <w:rsid w:val="004937BA"/>
    <w:rsid w:val="004937F1"/>
    <w:rsid w:val="00493939"/>
    <w:rsid w:val="0049410A"/>
    <w:rsid w:val="00494155"/>
    <w:rsid w:val="0049418C"/>
    <w:rsid w:val="004944E7"/>
    <w:rsid w:val="00494F73"/>
    <w:rsid w:val="00495879"/>
    <w:rsid w:val="00495AC0"/>
    <w:rsid w:val="00495B78"/>
    <w:rsid w:val="00496CDC"/>
    <w:rsid w:val="004975BD"/>
    <w:rsid w:val="0049761D"/>
    <w:rsid w:val="004976ED"/>
    <w:rsid w:val="00497A23"/>
    <w:rsid w:val="00497F01"/>
    <w:rsid w:val="004A0C55"/>
    <w:rsid w:val="004A1DBE"/>
    <w:rsid w:val="004A1EBF"/>
    <w:rsid w:val="004A29B0"/>
    <w:rsid w:val="004A2A57"/>
    <w:rsid w:val="004A2D16"/>
    <w:rsid w:val="004A39FA"/>
    <w:rsid w:val="004A4F69"/>
    <w:rsid w:val="004A5882"/>
    <w:rsid w:val="004A5E8F"/>
    <w:rsid w:val="004A6180"/>
    <w:rsid w:val="004A6430"/>
    <w:rsid w:val="004B00B3"/>
    <w:rsid w:val="004B1659"/>
    <w:rsid w:val="004B18A9"/>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670"/>
    <w:rsid w:val="004C384F"/>
    <w:rsid w:val="004C3C6B"/>
    <w:rsid w:val="004C4D58"/>
    <w:rsid w:val="004C5330"/>
    <w:rsid w:val="004C674D"/>
    <w:rsid w:val="004C7861"/>
    <w:rsid w:val="004C7CCB"/>
    <w:rsid w:val="004D02AA"/>
    <w:rsid w:val="004D0C37"/>
    <w:rsid w:val="004D15E2"/>
    <w:rsid w:val="004D2A03"/>
    <w:rsid w:val="004D2BC6"/>
    <w:rsid w:val="004D3880"/>
    <w:rsid w:val="004D3B1D"/>
    <w:rsid w:val="004D3B91"/>
    <w:rsid w:val="004D3C6B"/>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5AF"/>
    <w:rsid w:val="004F5F9D"/>
    <w:rsid w:val="004F6AB1"/>
    <w:rsid w:val="004F78A8"/>
    <w:rsid w:val="00500802"/>
    <w:rsid w:val="00500B95"/>
    <w:rsid w:val="00501FA6"/>
    <w:rsid w:val="0050284A"/>
    <w:rsid w:val="00502974"/>
    <w:rsid w:val="00502FF3"/>
    <w:rsid w:val="0050333B"/>
    <w:rsid w:val="005039F7"/>
    <w:rsid w:val="00504024"/>
    <w:rsid w:val="0050431D"/>
    <w:rsid w:val="0050453A"/>
    <w:rsid w:val="00504B93"/>
    <w:rsid w:val="00504D12"/>
    <w:rsid w:val="00504F12"/>
    <w:rsid w:val="00504F65"/>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18"/>
    <w:rsid w:val="00515C93"/>
    <w:rsid w:val="00515FE1"/>
    <w:rsid w:val="00516293"/>
    <w:rsid w:val="0051785D"/>
    <w:rsid w:val="00517D73"/>
    <w:rsid w:val="00520FA2"/>
    <w:rsid w:val="00521022"/>
    <w:rsid w:val="0052209C"/>
    <w:rsid w:val="005228B3"/>
    <w:rsid w:val="00524C3B"/>
    <w:rsid w:val="00524D39"/>
    <w:rsid w:val="00524D4C"/>
    <w:rsid w:val="00524D74"/>
    <w:rsid w:val="0052581E"/>
    <w:rsid w:val="00526160"/>
    <w:rsid w:val="005265C5"/>
    <w:rsid w:val="005270B9"/>
    <w:rsid w:val="00527A61"/>
    <w:rsid w:val="00527C0B"/>
    <w:rsid w:val="00527D2C"/>
    <w:rsid w:val="00530508"/>
    <w:rsid w:val="00531316"/>
    <w:rsid w:val="0053165B"/>
    <w:rsid w:val="00531AAE"/>
    <w:rsid w:val="00532D6B"/>
    <w:rsid w:val="00532EAC"/>
    <w:rsid w:val="0053334C"/>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773"/>
    <w:rsid w:val="00545F1D"/>
    <w:rsid w:val="005471AE"/>
    <w:rsid w:val="00550A72"/>
    <w:rsid w:val="00550C70"/>
    <w:rsid w:val="00551A5B"/>
    <w:rsid w:val="00551C84"/>
    <w:rsid w:val="005527FB"/>
    <w:rsid w:val="00552AAA"/>
    <w:rsid w:val="00552B82"/>
    <w:rsid w:val="00553C2A"/>
    <w:rsid w:val="00553E5E"/>
    <w:rsid w:val="005540F3"/>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669FD"/>
    <w:rsid w:val="00566DD5"/>
    <w:rsid w:val="00570511"/>
    <w:rsid w:val="005726BA"/>
    <w:rsid w:val="0057440C"/>
    <w:rsid w:val="0057469B"/>
    <w:rsid w:val="0057501A"/>
    <w:rsid w:val="0057652E"/>
    <w:rsid w:val="0058004C"/>
    <w:rsid w:val="00580399"/>
    <w:rsid w:val="0058077A"/>
    <w:rsid w:val="005814E4"/>
    <w:rsid w:val="00581D9E"/>
    <w:rsid w:val="00581DC2"/>
    <w:rsid w:val="00582157"/>
    <w:rsid w:val="005828DE"/>
    <w:rsid w:val="00582981"/>
    <w:rsid w:val="00582ACA"/>
    <w:rsid w:val="0058307B"/>
    <w:rsid w:val="00583C6D"/>
    <w:rsid w:val="00583CDD"/>
    <w:rsid w:val="00584F7F"/>
    <w:rsid w:val="00586D5B"/>
    <w:rsid w:val="00587794"/>
    <w:rsid w:val="00587EFF"/>
    <w:rsid w:val="0059004E"/>
    <w:rsid w:val="005900C9"/>
    <w:rsid w:val="005900D3"/>
    <w:rsid w:val="005902BA"/>
    <w:rsid w:val="00590756"/>
    <w:rsid w:val="0059085F"/>
    <w:rsid w:val="00594224"/>
    <w:rsid w:val="005949B1"/>
    <w:rsid w:val="00594C09"/>
    <w:rsid w:val="005956F8"/>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7F"/>
    <w:rsid w:val="005A38E8"/>
    <w:rsid w:val="005A437C"/>
    <w:rsid w:val="005A457C"/>
    <w:rsid w:val="005A53F1"/>
    <w:rsid w:val="005A5994"/>
    <w:rsid w:val="005A621E"/>
    <w:rsid w:val="005A6DA3"/>
    <w:rsid w:val="005B0159"/>
    <w:rsid w:val="005B01E6"/>
    <w:rsid w:val="005B0AC2"/>
    <w:rsid w:val="005B0E6B"/>
    <w:rsid w:val="005B1412"/>
    <w:rsid w:val="005B16A4"/>
    <w:rsid w:val="005B1884"/>
    <w:rsid w:val="005B18EC"/>
    <w:rsid w:val="005B25FA"/>
    <w:rsid w:val="005B2B91"/>
    <w:rsid w:val="005B2BAF"/>
    <w:rsid w:val="005B2DD1"/>
    <w:rsid w:val="005B2FEE"/>
    <w:rsid w:val="005B3182"/>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6ABA"/>
    <w:rsid w:val="005C760A"/>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026"/>
    <w:rsid w:val="005D783B"/>
    <w:rsid w:val="005D7EE4"/>
    <w:rsid w:val="005E0017"/>
    <w:rsid w:val="005E00A2"/>
    <w:rsid w:val="005E08A7"/>
    <w:rsid w:val="005E08CF"/>
    <w:rsid w:val="005E1471"/>
    <w:rsid w:val="005E1500"/>
    <w:rsid w:val="005E1CD4"/>
    <w:rsid w:val="005E20AC"/>
    <w:rsid w:val="005E2201"/>
    <w:rsid w:val="005E2B8E"/>
    <w:rsid w:val="005E2CE0"/>
    <w:rsid w:val="005E2EF4"/>
    <w:rsid w:val="005E328C"/>
    <w:rsid w:val="005E40A4"/>
    <w:rsid w:val="005E4682"/>
    <w:rsid w:val="005E47E3"/>
    <w:rsid w:val="005E4984"/>
    <w:rsid w:val="005E5483"/>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4DA"/>
    <w:rsid w:val="005F7548"/>
    <w:rsid w:val="006003C4"/>
    <w:rsid w:val="00600C93"/>
    <w:rsid w:val="00601674"/>
    <w:rsid w:val="006019D6"/>
    <w:rsid w:val="0060210B"/>
    <w:rsid w:val="00602CF9"/>
    <w:rsid w:val="0060316D"/>
    <w:rsid w:val="006032DE"/>
    <w:rsid w:val="006032E4"/>
    <w:rsid w:val="00603AC6"/>
    <w:rsid w:val="00604B9C"/>
    <w:rsid w:val="00604BAD"/>
    <w:rsid w:val="00604D3A"/>
    <w:rsid w:val="00604E5D"/>
    <w:rsid w:val="00605551"/>
    <w:rsid w:val="00605A6B"/>
    <w:rsid w:val="00605B8C"/>
    <w:rsid w:val="00605E78"/>
    <w:rsid w:val="006064CB"/>
    <w:rsid w:val="00606AC8"/>
    <w:rsid w:val="0060723A"/>
    <w:rsid w:val="006072E7"/>
    <w:rsid w:val="00607AE9"/>
    <w:rsid w:val="00610569"/>
    <w:rsid w:val="00610598"/>
    <w:rsid w:val="00610C3D"/>
    <w:rsid w:val="00611145"/>
    <w:rsid w:val="006113C4"/>
    <w:rsid w:val="0061198F"/>
    <w:rsid w:val="00611A7F"/>
    <w:rsid w:val="0061219F"/>
    <w:rsid w:val="00612356"/>
    <w:rsid w:val="0061303C"/>
    <w:rsid w:val="00613748"/>
    <w:rsid w:val="0061379A"/>
    <w:rsid w:val="00614C68"/>
    <w:rsid w:val="00614D82"/>
    <w:rsid w:val="00614EFE"/>
    <w:rsid w:val="00615385"/>
    <w:rsid w:val="0061551F"/>
    <w:rsid w:val="00615E8A"/>
    <w:rsid w:val="006165AE"/>
    <w:rsid w:val="006177E6"/>
    <w:rsid w:val="00617BE4"/>
    <w:rsid w:val="00617F6E"/>
    <w:rsid w:val="00620075"/>
    <w:rsid w:val="00620915"/>
    <w:rsid w:val="0062129D"/>
    <w:rsid w:val="006219A6"/>
    <w:rsid w:val="00621B59"/>
    <w:rsid w:val="00622C93"/>
    <w:rsid w:val="00622D0B"/>
    <w:rsid w:val="00622F0C"/>
    <w:rsid w:val="00623CE4"/>
    <w:rsid w:val="00624C8B"/>
    <w:rsid w:val="00625EA2"/>
    <w:rsid w:val="0062642B"/>
    <w:rsid w:val="00626660"/>
    <w:rsid w:val="006266B3"/>
    <w:rsid w:val="00626922"/>
    <w:rsid w:val="0062698F"/>
    <w:rsid w:val="00626C4E"/>
    <w:rsid w:val="00627721"/>
    <w:rsid w:val="0062777F"/>
    <w:rsid w:val="00627B80"/>
    <w:rsid w:val="00630235"/>
    <w:rsid w:val="006302CC"/>
    <w:rsid w:val="00630C5D"/>
    <w:rsid w:val="00631303"/>
    <w:rsid w:val="0063151A"/>
    <w:rsid w:val="0063170D"/>
    <w:rsid w:val="006318CF"/>
    <w:rsid w:val="006328A2"/>
    <w:rsid w:val="0063366C"/>
    <w:rsid w:val="0063429F"/>
    <w:rsid w:val="0063436B"/>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148"/>
    <w:rsid w:val="006414A6"/>
    <w:rsid w:val="00641A45"/>
    <w:rsid w:val="00641EDA"/>
    <w:rsid w:val="00643095"/>
    <w:rsid w:val="0064376A"/>
    <w:rsid w:val="0064386D"/>
    <w:rsid w:val="00643BAE"/>
    <w:rsid w:val="00643C7A"/>
    <w:rsid w:val="00644E14"/>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136"/>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3AE"/>
    <w:rsid w:val="00670507"/>
    <w:rsid w:val="0067073D"/>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E39"/>
    <w:rsid w:val="006A0F26"/>
    <w:rsid w:val="006A1BE8"/>
    <w:rsid w:val="006A22F9"/>
    <w:rsid w:val="006A2BB6"/>
    <w:rsid w:val="006A2D31"/>
    <w:rsid w:val="006A36DC"/>
    <w:rsid w:val="006A3A8E"/>
    <w:rsid w:val="006A3DFA"/>
    <w:rsid w:val="006A52E6"/>
    <w:rsid w:val="006A54D7"/>
    <w:rsid w:val="006A5B37"/>
    <w:rsid w:val="006A5B48"/>
    <w:rsid w:val="006A6ED7"/>
    <w:rsid w:val="006A6FD1"/>
    <w:rsid w:val="006A70B0"/>
    <w:rsid w:val="006A75B4"/>
    <w:rsid w:val="006A77F2"/>
    <w:rsid w:val="006A7D4F"/>
    <w:rsid w:val="006B0259"/>
    <w:rsid w:val="006B02D0"/>
    <w:rsid w:val="006B04AB"/>
    <w:rsid w:val="006B0535"/>
    <w:rsid w:val="006B17DF"/>
    <w:rsid w:val="006B1A90"/>
    <w:rsid w:val="006B20F1"/>
    <w:rsid w:val="006B24DA"/>
    <w:rsid w:val="006B269D"/>
    <w:rsid w:val="006B2BDB"/>
    <w:rsid w:val="006B3611"/>
    <w:rsid w:val="006B3822"/>
    <w:rsid w:val="006B49D8"/>
    <w:rsid w:val="006B4C36"/>
    <w:rsid w:val="006B66D8"/>
    <w:rsid w:val="006B690C"/>
    <w:rsid w:val="006B77FD"/>
    <w:rsid w:val="006B7C74"/>
    <w:rsid w:val="006C07FC"/>
    <w:rsid w:val="006C09DE"/>
    <w:rsid w:val="006C17F2"/>
    <w:rsid w:val="006C17FE"/>
    <w:rsid w:val="006C1C3E"/>
    <w:rsid w:val="006C2CB6"/>
    <w:rsid w:val="006C3B65"/>
    <w:rsid w:val="006C3BCE"/>
    <w:rsid w:val="006C3F1E"/>
    <w:rsid w:val="006C472C"/>
    <w:rsid w:val="006C5A3C"/>
    <w:rsid w:val="006C5CEE"/>
    <w:rsid w:val="006C62EE"/>
    <w:rsid w:val="006C68F5"/>
    <w:rsid w:val="006D002E"/>
    <w:rsid w:val="006D05CC"/>
    <w:rsid w:val="006D14DC"/>
    <w:rsid w:val="006D2C99"/>
    <w:rsid w:val="006D5A4A"/>
    <w:rsid w:val="006D5A57"/>
    <w:rsid w:val="006D67D4"/>
    <w:rsid w:val="006D6A6F"/>
    <w:rsid w:val="006D6E8A"/>
    <w:rsid w:val="006D71F6"/>
    <w:rsid w:val="006D76E7"/>
    <w:rsid w:val="006D7950"/>
    <w:rsid w:val="006D7A52"/>
    <w:rsid w:val="006D7B6A"/>
    <w:rsid w:val="006E099B"/>
    <w:rsid w:val="006E115F"/>
    <w:rsid w:val="006E150B"/>
    <w:rsid w:val="006E1D90"/>
    <w:rsid w:val="006E1F4C"/>
    <w:rsid w:val="006E209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428B"/>
    <w:rsid w:val="006F5E70"/>
    <w:rsid w:val="006F6917"/>
    <w:rsid w:val="006F6937"/>
    <w:rsid w:val="006F6A9D"/>
    <w:rsid w:val="007004CE"/>
    <w:rsid w:val="007005B9"/>
    <w:rsid w:val="007016B0"/>
    <w:rsid w:val="007016B9"/>
    <w:rsid w:val="007018DF"/>
    <w:rsid w:val="00701D06"/>
    <w:rsid w:val="00702AA4"/>
    <w:rsid w:val="00702BDD"/>
    <w:rsid w:val="00703BE1"/>
    <w:rsid w:val="00704209"/>
    <w:rsid w:val="007050CF"/>
    <w:rsid w:val="00705777"/>
    <w:rsid w:val="00705EF1"/>
    <w:rsid w:val="007063CF"/>
    <w:rsid w:val="00710ECE"/>
    <w:rsid w:val="00710EE5"/>
    <w:rsid w:val="00710F54"/>
    <w:rsid w:val="00711154"/>
    <w:rsid w:val="007115E1"/>
    <w:rsid w:val="00711975"/>
    <w:rsid w:val="00711D2E"/>
    <w:rsid w:val="00711DA4"/>
    <w:rsid w:val="00712181"/>
    <w:rsid w:val="00712215"/>
    <w:rsid w:val="00712D70"/>
    <w:rsid w:val="007138FC"/>
    <w:rsid w:val="00714498"/>
    <w:rsid w:val="007145E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80"/>
    <w:rsid w:val="00741E92"/>
    <w:rsid w:val="00742133"/>
    <w:rsid w:val="00742567"/>
    <w:rsid w:val="00742AF8"/>
    <w:rsid w:val="00742DEE"/>
    <w:rsid w:val="00742DF0"/>
    <w:rsid w:val="00743020"/>
    <w:rsid w:val="0074324D"/>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4D98"/>
    <w:rsid w:val="00755750"/>
    <w:rsid w:val="007559E6"/>
    <w:rsid w:val="00756574"/>
    <w:rsid w:val="00756785"/>
    <w:rsid w:val="007575BC"/>
    <w:rsid w:val="007576C9"/>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706"/>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6D57"/>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9F5"/>
    <w:rsid w:val="00796B30"/>
    <w:rsid w:val="007971C9"/>
    <w:rsid w:val="00797877"/>
    <w:rsid w:val="007A097E"/>
    <w:rsid w:val="007A0BB5"/>
    <w:rsid w:val="007A0ECD"/>
    <w:rsid w:val="007A15FD"/>
    <w:rsid w:val="007A17E4"/>
    <w:rsid w:val="007A1912"/>
    <w:rsid w:val="007A1B39"/>
    <w:rsid w:val="007A1DB5"/>
    <w:rsid w:val="007A2A24"/>
    <w:rsid w:val="007A2D93"/>
    <w:rsid w:val="007A2FDA"/>
    <w:rsid w:val="007A3E6A"/>
    <w:rsid w:val="007A3E9C"/>
    <w:rsid w:val="007A4319"/>
    <w:rsid w:val="007A4541"/>
    <w:rsid w:val="007A4CB0"/>
    <w:rsid w:val="007A5171"/>
    <w:rsid w:val="007A51D6"/>
    <w:rsid w:val="007A56BC"/>
    <w:rsid w:val="007A6E41"/>
    <w:rsid w:val="007A7665"/>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938"/>
    <w:rsid w:val="007C2AC6"/>
    <w:rsid w:val="007C367B"/>
    <w:rsid w:val="007C3CBA"/>
    <w:rsid w:val="007C6589"/>
    <w:rsid w:val="007C6624"/>
    <w:rsid w:val="007C6AA4"/>
    <w:rsid w:val="007C70A7"/>
    <w:rsid w:val="007C734E"/>
    <w:rsid w:val="007C7590"/>
    <w:rsid w:val="007C7F33"/>
    <w:rsid w:val="007D203B"/>
    <w:rsid w:val="007D255E"/>
    <w:rsid w:val="007D2845"/>
    <w:rsid w:val="007D2D53"/>
    <w:rsid w:val="007D312E"/>
    <w:rsid w:val="007D320A"/>
    <w:rsid w:val="007D349B"/>
    <w:rsid w:val="007D35D3"/>
    <w:rsid w:val="007D4653"/>
    <w:rsid w:val="007D4B2D"/>
    <w:rsid w:val="007D51C0"/>
    <w:rsid w:val="007D51EB"/>
    <w:rsid w:val="007D5501"/>
    <w:rsid w:val="007D6D92"/>
    <w:rsid w:val="007D729A"/>
    <w:rsid w:val="007E045A"/>
    <w:rsid w:val="007E05F6"/>
    <w:rsid w:val="007E0891"/>
    <w:rsid w:val="007E0DCE"/>
    <w:rsid w:val="007E0F1C"/>
    <w:rsid w:val="007E11B6"/>
    <w:rsid w:val="007E11D1"/>
    <w:rsid w:val="007E12B1"/>
    <w:rsid w:val="007E19A8"/>
    <w:rsid w:val="007E1E47"/>
    <w:rsid w:val="007E1F73"/>
    <w:rsid w:val="007E2862"/>
    <w:rsid w:val="007E2FD6"/>
    <w:rsid w:val="007E33C8"/>
    <w:rsid w:val="007E3652"/>
    <w:rsid w:val="007E367B"/>
    <w:rsid w:val="007E36E6"/>
    <w:rsid w:val="007E3D2D"/>
    <w:rsid w:val="007E4541"/>
    <w:rsid w:val="007E481E"/>
    <w:rsid w:val="007E4B62"/>
    <w:rsid w:val="007E4C88"/>
    <w:rsid w:val="007E6756"/>
    <w:rsid w:val="007E6883"/>
    <w:rsid w:val="007E6F72"/>
    <w:rsid w:val="007E70AB"/>
    <w:rsid w:val="007E78DE"/>
    <w:rsid w:val="007E78F2"/>
    <w:rsid w:val="007F0B79"/>
    <w:rsid w:val="007F0FDB"/>
    <w:rsid w:val="007F19EE"/>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846"/>
    <w:rsid w:val="00801CD7"/>
    <w:rsid w:val="00801E96"/>
    <w:rsid w:val="008039A4"/>
    <w:rsid w:val="00804396"/>
    <w:rsid w:val="00805486"/>
    <w:rsid w:val="008056D0"/>
    <w:rsid w:val="00806752"/>
    <w:rsid w:val="0080686E"/>
    <w:rsid w:val="00806B4F"/>
    <w:rsid w:val="00806E3B"/>
    <w:rsid w:val="00806E73"/>
    <w:rsid w:val="00806FDF"/>
    <w:rsid w:val="0080739F"/>
    <w:rsid w:val="00810274"/>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DF9"/>
    <w:rsid w:val="00821E34"/>
    <w:rsid w:val="00822D97"/>
    <w:rsid w:val="00822E38"/>
    <w:rsid w:val="00822E5F"/>
    <w:rsid w:val="00823025"/>
    <w:rsid w:val="008241C1"/>
    <w:rsid w:val="00824813"/>
    <w:rsid w:val="00824877"/>
    <w:rsid w:val="00824CBB"/>
    <w:rsid w:val="00825C97"/>
    <w:rsid w:val="00825CD9"/>
    <w:rsid w:val="00825DA5"/>
    <w:rsid w:val="0082603D"/>
    <w:rsid w:val="0082781E"/>
    <w:rsid w:val="00827DE1"/>
    <w:rsid w:val="0083030C"/>
    <w:rsid w:val="00831202"/>
    <w:rsid w:val="00831261"/>
    <w:rsid w:val="00831CFD"/>
    <w:rsid w:val="008320EE"/>
    <w:rsid w:val="008328FC"/>
    <w:rsid w:val="00833368"/>
    <w:rsid w:val="00833681"/>
    <w:rsid w:val="008336B7"/>
    <w:rsid w:val="0083531B"/>
    <w:rsid w:val="00835BE1"/>
    <w:rsid w:val="00836FD3"/>
    <w:rsid w:val="0083709C"/>
    <w:rsid w:val="00842BC3"/>
    <w:rsid w:val="00843917"/>
    <w:rsid w:val="00843C49"/>
    <w:rsid w:val="00843C53"/>
    <w:rsid w:val="00844242"/>
    <w:rsid w:val="00844370"/>
    <w:rsid w:val="00844FB6"/>
    <w:rsid w:val="00845254"/>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13"/>
    <w:rsid w:val="008521CA"/>
    <w:rsid w:val="0085273C"/>
    <w:rsid w:val="00852B87"/>
    <w:rsid w:val="00852D5D"/>
    <w:rsid w:val="0085373C"/>
    <w:rsid w:val="00854A58"/>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6AFE"/>
    <w:rsid w:val="0086728D"/>
    <w:rsid w:val="00867DA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3FC"/>
    <w:rsid w:val="00885AFB"/>
    <w:rsid w:val="008860A6"/>
    <w:rsid w:val="00886748"/>
    <w:rsid w:val="008876B4"/>
    <w:rsid w:val="0089022E"/>
    <w:rsid w:val="00890318"/>
    <w:rsid w:val="008905F4"/>
    <w:rsid w:val="0089129C"/>
    <w:rsid w:val="00891D3D"/>
    <w:rsid w:val="0089244B"/>
    <w:rsid w:val="0089369A"/>
    <w:rsid w:val="00893A27"/>
    <w:rsid w:val="00893F52"/>
    <w:rsid w:val="00893F9D"/>
    <w:rsid w:val="0089410B"/>
    <w:rsid w:val="00895969"/>
    <w:rsid w:val="00895DA4"/>
    <w:rsid w:val="00895DA8"/>
    <w:rsid w:val="008960E4"/>
    <w:rsid w:val="008966CD"/>
    <w:rsid w:val="008972D0"/>
    <w:rsid w:val="00897456"/>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1CD0"/>
    <w:rsid w:val="008C2068"/>
    <w:rsid w:val="008C48F3"/>
    <w:rsid w:val="008C4C55"/>
    <w:rsid w:val="008C52CA"/>
    <w:rsid w:val="008C6253"/>
    <w:rsid w:val="008C69F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2AC"/>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80F"/>
    <w:rsid w:val="008F3C8F"/>
    <w:rsid w:val="008F3EE3"/>
    <w:rsid w:val="008F435F"/>
    <w:rsid w:val="008F6A48"/>
    <w:rsid w:val="008F6C97"/>
    <w:rsid w:val="008F6FDF"/>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22E"/>
    <w:rsid w:val="0091650B"/>
    <w:rsid w:val="009166AD"/>
    <w:rsid w:val="00916E8B"/>
    <w:rsid w:val="0091746B"/>
    <w:rsid w:val="0092031B"/>
    <w:rsid w:val="009203E4"/>
    <w:rsid w:val="0092168F"/>
    <w:rsid w:val="00921A0A"/>
    <w:rsid w:val="00921B52"/>
    <w:rsid w:val="00921C51"/>
    <w:rsid w:val="00921CF8"/>
    <w:rsid w:val="00921F0F"/>
    <w:rsid w:val="0092227D"/>
    <w:rsid w:val="009228B9"/>
    <w:rsid w:val="00922ED6"/>
    <w:rsid w:val="009231A7"/>
    <w:rsid w:val="00923D06"/>
    <w:rsid w:val="009249CD"/>
    <w:rsid w:val="00924A00"/>
    <w:rsid w:val="00924FB2"/>
    <w:rsid w:val="00925434"/>
    <w:rsid w:val="00925CA3"/>
    <w:rsid w:val="00926E0D"/>
    <w:rsid w:val="00927285"/>
    <w:rsid w:val="00927332"/>
    <w:rsid w:val="009276A0"/>
    <w:rsid w:val="0093023A"/>
    <w:rsid w:val="009305CE"/>
    <w:rsid w:val="00930BFB"/>
    <w:rsid w:val="009310FA"/>
    <w:rsid w:val="00931471"/>
    <w:rsid w:val="00931549"/>
    <w:rsid w:val="00932226"/>
    <w:rsid w:val="009329C0"/>
    <w:rsid w:val="00932B66"/>
    <w:rsid w:val="0093318B"/>
    <w:rsid w:val="00933642"/>
    <w:rsid w:val="00933C6C"/>
    <w:rsid w:val="00934350"/>
    <w:rsid w:val="00934A62"/>
    <w:rsid w:val="00934B96"/>
    <w:rsid w:val="00934FB6"/>
    <w:rsid w:val="00935226"/>
    <w:rsid w:val="0093554F"/>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300"/>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41C7"/>
    <w:rsid w:val="0095464D"/>
    <w:rsid w:val="009570C1"/>
    <w:rsid w:val="0095739E"/>
    <w:rsid w:val="0096040C"/>
    <w:rsid w:val="00960558"/>
    <w:rsid w:val="0096094D"/>
    <w:rsid w:val="00962220"/>
    <w:rsid w:val="00962CD5"/>
    <w:rsid w:val="00963453"/>
    <w:rsid w:val="00963AA8"/>
    <w:rsid w:val="00963CE6"/>
    <w:rsid w:val="00965959"/>
    <w:rsid w:val="009660C6"/>
    <w:rsid w:val="009673F7"/>
    <w:rsid w:val="009674D7"/>
    <w:rsid w:val="0096768F"/>
    <w:rsid w:val="009677E8"/>
    <w:rsid w:val="00967836"/>
    <w:rsid w:val="009679EF"/>
    <w:rsid w:val="00967FFB"/>
    <w:rsid w:val="00970020"/>
    <w:rsid w:val="009707C5"/>
    <w:rsid w:val="00970942"/>
    <w:rsid w:val="00970B26"/>
    <w:rsid w:val="00970CD0"/>
    <w:rsid w:val="00972875"/>
    <w:rsid w:val="009728AA"/>
    <w:rsid w:val="00973014"/>
    <w:rsid w:val="009732A9"/>
    <w:rsid w:val="00973E5D"/>
    <w:rsid w:val="00974DEC"/>
    <w:rsid w:val="009755C0"/>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82B"/>
    <w:rsid w:val="00987EEE"/>
    <w:rsid w:val="009908EE"/>
    <w:rsid w:val="009913C4"/>
    <w:rsid w:val="009913DC"/>
    <w:rsid w:val="00991B4C"/>
    <w:rsid w:val="00991BE6"/>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B0C"/>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06B"/>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70"/>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5D42"/>
    <w:rsid w:val="009E721C"/>
    <w:rsid w:val="009E77FC"/>
    <w:rsid w:val="009F0F39"/>
    <w:rsid w:val="009F1DFC"/>
    <w:rsid w:val="009F30BE"/>
    <w:rsid w:val="009F3277"/>
    <w:rsid w:val="009F3F53"/>
    <w:rsid w:val="009F46A5"/>
    <w:rsid w:val="009F558E"/>
    <w:rsid w:val="009F617D"/>
    <w:rsid w:val="009F6760"/>
    <w:rsid w:val="009F6B29"/>
    <w:rsid w:val="00A0047C"/>
    <w:rsid w:val="00A011EA"/>
    <w:rsid w:val="00A02D11"/>
    <w:rsid w:val="00A036B3"/>
    <w:rsid w:val="00A03857"/>
    <w:rsid w:val="00A038C5"/>
    <w:rsid w:val="00A03DF8"/>
    <w:rsid w:val="00A04002"/>
    <w:rsid w:val="00A04E4D"/>
    <w:rsid w:val="00A05481"/>
    <w:rsid w:val="00A05D70"/>
    <w:rsid w:val="00A06633"/>
    <w:rsid w:val="00A0667A"/>
    <w:rsid w:val="00A071AC"/>
    <w:rsid w:val="00A075C0"/>
    <w:rsid w:val="00A10570"/>
    <w:rsid w:val="00A10E89"/>
    <w:rsid w:val="00A10F48"/>
    <w:rsid w:val="00A12046"/>
    <w:rsid w:val="00A12206"/>
    <w:rsid w:val="00A1224F"/>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488"/>
    <w:rsid w:val="00A2559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18A1"/>
    <w:rsid w:val="00A4259F"/>
    <w:rsid w:val="00A42C76"/>
    <w:rsid w:val="00A42CCC"/>
    <w:rsid w:val="00A4326D"/>
    <w:rsid w:val="00A438E0"/>
    <w:rsid w:val="00A445AE"/>
    <w:rsid w:val="00A44B54"/>
    <w:rsid w:val="00A44F24"/>
    <w:rsid w:val="00A450BF"/>
    <w:rsid w:val="00A45363"/>
    <w:rsid w:val="00A45CF0"/>
    <w:rsid w:val="00A46338"/>
    <w:rsid w:val="00A4714A"/>
    <w:rsid w:val="00A47B09"/>
    <w:rsid w:val="00A47B8A"/>
    <w:rsid w:val="00A47BAA"/>
    <w:rsid w:val="00A47CA4"/>
    <w:rsid w:val="00A505CA"/>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82A"/>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080"/>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0B94"/>
    <w:rsid w:val="00A8162D"/>
    <w:rsid w:val="00A81856"/>
    <w:rsid w:val="00A82D12"/>
    <w:rsid w:val="00A838C4"/>
    <w:rsid w:val="00A84998"/>
    <w:rsid w:val="00A85874"/>
    <w:rsid w:val="00A85917"/>
    <w:rsid w:val="00A87A97"/>
    <w:rsid w:val="00A90027"/>
    <w:rsid w:val="00A90111"/>
    <w:rsid w:val="00A9096F"/>
    <w:rsid w:val="00A90B59"/>
    <w:rsid w:val="00A91140"/>
    <w:rsid w:val="00A919F8"/>
    <w:rsid w:val="00A92147"/>
    <w:rsid w:val="00A92302"/>
    <w:rsid w:val="00A92C4E"/>
    <w:rsid w:val="00A93264"/>
    <w:rsid w:val="00A938BC"/>
    <w:rsid w:val="00A946B0"/>
    <w:rsid w:val="00A94A18"/>
    <w:rsid w:val="00A951F5"/>
    <w:rsid w:val="00A95FA3"/>
    <w:rsid w:val="00A960D4"/>
    <w:rsid w:val="00A96135"/>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596"/>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42C9"/>
    <w:rsid w:val="00AC5014"/>
    <w:rsid w:val="00AC5966"/>
    <w:rsid w:val="00AC5B24"/>
    <w:rsid w:val="00AC5BBE"/>
    <w:rsid w:val="00AC5CF7"/>
    <w:rsid w:val="00AC63EA"/>
    <w:rsid w:val="00AC64C9"/>
    <w:rsid w:val="00AC6525"/>
    <w:rsid w:val="00AC66B4"/>
    <w:rsid w:val="00AC6D42"/>
    <w:rsid w:val="00AC7231"/>
    <w:rsid w:val="00AC733F"/>
    <w:rsid w:val="00AC75EA"/>
    <w:rsid w:val="00AD022C"/>
    <w:rsid w:val="00AD0F48"/>
    <w:rsid w:val="00AD15CE"/>
    <w:rsid w:val="00AD1BC1"/>
    <w:rsid w:val="00AD277A"/>
    <w:rsid w:val="00AD338F"/>
    <w:rsid w:val="00AD3A76"/>
    <w:rsid w:val="00AD44AD"/>
    <w:rsid w:val="00AD45CE"/>
    <w:rsid w:val="00AD53A3"/>
    <w:rsid w:val="00AD5794"/>
    <w:rsid w:val="00AD62F7"/>
    <w:rsid w:val="00AD6435"/>
    <w:rsid w:val="00AD6771"/>
    <w:rsid w:val="00AD68A5"/>
    <w:rsid w:val="00AD7038"/>
    <w:rsid w:val="00AD79C9"/>
    <w:rsid w:val="00AD7DFE"/>
    <w:rsid w:val="00AE0625"/>
    <w:rsid w:val="00AE0D95"/>
    <w:rsid w:val="00AE1771"/>
    <w:rsid w:val="00AE1ED4"/>
    <w:rsid w:val="00AE2756"/>
    <w:rsid w:val="00AE2953"/>
    <w:rsid w:val="00AE305B"/>
    <w:rsid w:val="00AE3B47"/>
    <w:rsid w:val="00AE4C41"/>
    <w:rsid w:val="00AE5C32"/>
    <w:rsid w:val="00AE6690"/>
    <w:rsid w:val="00AE67AA"/>
    <w:rsid w:val="00AE752B"/>
    <w:rsid w:val="00AF0203"/>
    <w:rsid w:val="00AF0A36"/>
    <w:rsid w:val="00AF161D"/>
    <w:rsid w:val="00AF166C"/>
    <w:rsid w:val="00AF1AE0"/>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1B79"/>
    <w:rsid w:val="00B11E83"/>
    <w:rsid w:val="00B12639"/>
    <w:rsid w:val="00B12848"/>
    <w:rsid w:val="00B12B5A"/>
    <w:rsid w:val="00B12BC8"/>
    <w:rsid w:val="00B13922"/>
    <w:rsid w:val="00B13BCB"/>
    <w:rsid w:val="00B13C50"/>
    <w:rsid w:val="00B13EE8"/>
    <w:rsid w:val="00B1471C"/>
    <w:rsid w:val="00B15A22"/>
    <w:rsid w:val="00B16CF7"/>
    <w:rsid w:val="00B16F09"/>
    <w:rsid w:val="00B17411"/>
    <w:rsid w:val="00B179F5"/>
    <w:rsid w:val="00B2041E"/>
    <w:rsid w:val="00B20A15"/>
    <w:rsid w:val="00B20B8C"/>
    <w:rsid w:val="00B21000"/>
    <w:rsid w:val="00B218FB"/>
    <w:rsid w:val="00B219FD"/>
    <w:rsid w:val="00B21BCF"/>
    <w:rsid w:val="00B22638"/>
    <w:rsid w:val="00B22AC1"/>
    <w:rsid w:val="00B22FAE"/>
    <w:rsid w:val="00B23064"/>
    <w:rsid w:val="00B23068"/>
    <w:rsid w:val="00B23B67"/>
    <w:rsid w:val="00B24131"/>
    <w:rsid w:val="00B24411"/>
    <w:rsid w:val="00B24D59"/>
    <w:rsid w:val="00B25A4A"/>
    <w:rsid w:val="00B2683E"/>
    <w:rsid w:val="00B26B18"/>
    <w:rsid w:val="00B27584"/>
    <w:rsid w:val="00B27D94"/>
    <w:rsid w:val="00B30046"/>
    <w:rsid w:val="00B30191"/>
    <w:rsid w:val="00B303F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6FC9"/>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C63"/>
    <w:rsid w:val="00B82FE6"/>
    <w:rsid w:val="00B830ED"/>
    <w:rsid w:val="00B8410A"/>
    <w:rsid w:val="00B8479E"/>
    <w:rsid w:val="00B847FB"/>
    <w:rsid w:val="00B84E5A"/>
    <w:rsid w:val="00B852E7"/>
    <w:rsid w:val="00B85343"/>
    <w:rsid w:val="00B85B50"/>
    <w:rsid w:val="00B86477"/>
    <w:rsid w:val="00B86A89"/>
    <w:rsid w:val="00B9048B"/>
    <w:rsid w:val="00B90AB5"/>
    <w:rsid w:val="00B90BCE"/>
    <w:rsid w:val="00B911AE"/>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2C8D"/>
    <w:rsid w:val="00BA374C"/>
    <w:rsid w:val="00BA3EB0"/>
    <w:rsid w:val="00BA5129"/>
    <w:rsid w:val="00BA520C"/>
    <w:rsid w:val="00BA5B16"/>
    <w:rsid w:val="00BA6635"/>
    <w:rsid w:val="00BA6B33"/>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68E"/>
    <w:rsid w:val="00BC170E"/>
    <w:rsid w:val="00BC1A4E"/>
    <w:rsid w:val="00BC1AFF"/>
    <w:rsid w:val="00BC1B56"/>
    <w:rsid w:val="00BC2197"/>
    <w:rsid w:val="00BC2995"/>
    <w:rsid w:val="00BC3A1B"/>
    <w:rsid w:val="00BC3AA8"/>
    <w:rsid w:val="00BC4880"/>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B27"/>
    <w:rsid w:val="00BD5C37"/>
    <w:rsid w:val="00BD66BB"/>
    <w:rsid w:val="00BD673D"/>
    <w:rsid w:val="00BD6E02"/>
    <w:rsid w:val="00BD7951"/>
    <w:rsid w:val="00BE0121"/>
    <w:rsid w:val="00BE07AD"/>
    <w:rsid w:val="00BE07CD"/>
    <w:rsid w:val="00BE0A74"/>
    <w:rsid w:val="00BE0F08"/>
    <w:rsid w:val="00BE1455"/>
    <w:rsid w:val="00BE1A50"/>
    <w:rsid w:val="00BE21C1"/>
    <w:rsid w:val="00BE248F"/>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73A"/>
    <w:rsid w:val="00BF6F2C"/>
    <w:rsid w:val="00BF7255"/>
    <w:rsid w:val="00BF765B"/>
    <w:rsid w:val="00C017D7"/>
    <w:rsid w:val="00C02FE6"/>
    <w:rsid w:val="00C036B1"/>
    <w:rsid w:val="00C03EF1"/>
    <w:rsid w:val="00C04370"/>
    <w:rsid w:val="00C05FA5"/>
    <w:rsid w:val="00C06986"/>
    <w:rsid w:val="00C06F43"/>
    <w:rsid w:val="00C07197"/>
    <w:rsid w:val="00C0799D"/>
    <w:rsid w:val="00C07A46"/>
    <w:rsid w:val="00C07C7F"/>
    <w:rsid w:val="00C102A2"/>
    <w:rsid w:val="00C107BF"/>
    <w:rsid w:val="00C108C8"/>
    <w:rsid w:val="00C10CDB"/>
    <w:rsid w:val="00C116BF"/>
    <w:rsid w:val="00C1188B"/>
    <w:rsid w:val="00C12884"/>
    <w:rsid w:val="00C129F4"/>
    <w:rsid w:val="00C12B37"/>
    <w:rsid w:val="00C13508"/>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B3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0A05"/>
    <w:rsid w:val="00C41408"/>
    <w:rsid w:val="00C41413"/>
    <w:rsid w:val="00C42029"/>
    <w:rsid w:val="00C4247E"/>
    <w:rsid w:val="00C42967"/>
    <w:rsid w:val="00C42ADF"/>
    <w:rsid w:val="00C42C06"/>
    <w:rsid w:val="00C43103"/>
    <w:rsid w:val="00C435BD"/>
    <w:rsid w:val="00C43786"/>
    <w:rsid w:val="00C442E8"/>
    <w:rsid w:val="00C448D9"/>
    <w:rsid w:val="00C452F1"/>
    <w:rsid w:val="00C452F6"/>
    <w:rsid w:val="00C457FC"/>
    <w:rsid w:val="00C461E4"/>
    <w:rsid w:val="00C4712B"/>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0D58"/>
    <w:rsid w:val="00C61956"/>
    <w:rsid w:val="00C61F29"/>
    <w:rsid w:val="00C61F47"/>
    <w:rsid w:val="00C62AB9"/>
    <w:rsid w:val="00C63820"/>
    <w:rsid w:val="00C6396B"/>
    <w:rsid w:val="00C63DA1"/>
    <w:rsid w:val="00C6421F"/>
    <w:rsid w:val="00C67258"/>
    <w:rsid w:val="00C679D5"/>
    <w:rsid w:val="00C67E06"/>
    <w:rsid w:val="00C67E65"/>
    <w:rsid w:val="00C70950"/>
    <w:rsid w:val="00C712F7"/>
    <w:rsid w:val="00C71AB0"/>
    <w:rsid w:val="00C725F8"/>
    <w:rsid w:val="00C72AAA"/>
    <w:rsid w:val="00C72EB2"/>
    <w:rsid w:val="00C731AA"/>
    <w:rsid w:val="00C735D7"/>
    <w:rsid w:val="00C739CF"/>
    <w:rsid w:val="00C74124"/>
    <w:rsid w:val="00C74C54"/>
    <w:rsid w:val="00C758F9"/>
    <w:rsid w:val="00C7595D"/>
    <w:rsid w:val="00C805F0"/>
    <w:rsid w:val="00C812D1"/>
    <w:rsid w:val="00C82E82"/>
    <w:rsid w:val="00C834C1"/>
    <w:rsid w:val="00C83525"/>
    <w:rsid w:val="00C837E6"/>
    <w:rsid w:val="00C84180"/>
    <w:rsid w:val="00C868F5"/>
    <w:rsid w:val="00C8694C"/>
    <w:rsid w:val="00C86BDF"/>
    <w:rsid w:val="00C86D3C"/>
    <w:rsid w:val="00C87078"/>
    <w:rsid w:val="00C870E7"/>
    <w:rsid w:val="00C87512"/>
    <w:rsid w:val="00C8759D"/>
    <w:rsid w:val="00C87B10"/>
    <w:rsid w:val="00C90115"/>
    <w:rsid w:val="00C90800"/>
    <w:rsid w:val="00C90939"/>
    <w:rsid w:val="00C90B7E"/>
    <w:rsid w:val="00C91B1D"/>
    <w:rsid w:val="00C924EF"/>
    <w:rsid w:val="00C92871"/>
    <w:rsid w:val="00C93253"/>
    <w:rsid w:val="00C93568"/>
    <w:rsid w:val="00C93802"/>
    <w:rsid w:val="00C93DFB"/>
    <w:rsid w:val="00C93E3E"/>
    <w:rsid w:val="00C9493D"/>
    <w:rsid w:val="00C95117"/>
    <w:rsid w:val="00C955EB"/>
    <w:rsid w:val="00C95829"/>
    <w:rsid w:val="00C95900"/>
    <w:rsid w:val="00C95914"/>
    <w:rsid w:val="00C95A40"/>
    <w:rsid w:val="00CA01B6"/>
    <w:rsid w:val="00CA02E2"/>
    <w:rsid w:val="00CA03AF"/>
    <w:rsid w:val="00CA0DD4"/>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48B9"/>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C47"/>
    <w:rsid w:val="00CC6D2E"/>
    <w:rsid w:val="00CD02D7"/>
    <w:rsid w:val="00CD03AF"/>
    <w:rsid w:val="00CD1282"/>
    <w:rsid w:val="00CD1BDE"/>
    <w:rsid w:val="00CD269C"/>
    <w:rsid w:val="00CD2B39"/>
    <w:rsid w:val="00CD3522"/>
    <w:rsid w:val="00CD3856"/>
    <w:rsid w:val="00CD438E"/>
    <w:rsid w:val="00CD454B"/>
    <w:rsid w:val="00CD4576"/>
    <w:rsid w:val="00CD4BFE"/>
    <w:rsid w:val="00CD5901"/>
    <w:rsid w:val="00CD5E8B"/>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8E1"/>
    <w:rsid w:val="00D11DAA"/>
    <w:rsid w:val="00D11EFE"/>
    <w:rsid w:val="00D121AF"/>
    <w:rsid w:val="00D12B2A"/>
    <w:rsid w:val="00D12CA2"/>
    <w:rsid w:val="00D134D5"/>
    <w:rsid w:val="00D142CD"/>
    <w:rsid w:val="00D147E6"/>
    <w:rsid w:val="00D1486B"/>
    <w:rsid w:val="00D154D5"/>
    <w:rsid w:val="00D1637C"/>
    <w:rsid w:val="00D167CD"/>
    <w:rsid w:val="00D21CAB"/>
    <w:rsid w:val="00D21F0D"/>
    <w:rsid w:val="00D23601"/>
    <w:rsid w:val="00D23735"/>
    <w:rsid w:val="00D243D3"/>
    <w:rsid w:val="00D247C5"/>
    <w:rsid w:val="00D24840"/>
    <w:rsid w:val="00D24B1A"/>
    <w:rsid w:val="00D253DE"/>
    <w:rsid w:val="00D25E60"/>
    <w:rsid w:val="00D26ACF"/>
    <w:rsid w:val="00D27A29"/>
    <w:rsid w:val="00D302A2"/>
    <w:rsid w:val="00D30C45"/>
    <w:rsid w:val="00D31B0A"/>
    <w:rsid w:val="00D32982"/>
    <w:rsid w:val="00D33CC4"/>
    <w:rsid w:val="00D33D6F"/>
    <w:rsid w:val="00D34133"/>
    <w:rsid w:val="00D34279"/>
    <w:rsid w:val="00D3444D"/>
    <w:rsid w:val="00D34826"/>
    <w:rsid w:val="00D352AF"/>
    <w:rsid w:val="00D35829"/>
    <w:rsid w:val="00D35F97"/>
    <w:rsid w:val="00D36274"/>
    <w:rsid w:val="00D36949"/>
    <w:rsid w:val="00D36C39"/>
    <w:rsid w:val="00D36CB4"/>
    <w:rsid w:val="00D3701A"/>
    <w:rsid w:val="00D37228"/>
    <w:rsid w:val="00D379C8"/>
    <w:rsid w:val="00D409C8"/>
    <w:rsid w:val="00D40D58"/>
    <w:rsid w:val="00D410B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6F18"/>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6BD"/>
    <w:rsid w:val="00D738DD"/>
    <w:rsid w:val="00D73B3F"/>
    <w:rsid w:val="00D73BD5"/>
    <w:rsid w:val="00D73C9D"/>
    <w:rsid w:val="00D73F0D"/>
    <w:rsid w:val="00D7440B"/>
    <w:rsid w:val="00D74652"/>
    <w:rsid w:val="00D75270"/>
    <w:rsid w:val="00D753B9"/>
    <w:rsid w:val="00D75F47"/>
    <w:rsid w:val="00D77A0E"/>
    <w:rsid w:val="00D77B7E"/>
    <w:rsid w:val="00D8020F"/>
    <w:rsid w:val="00D80BDF"/>
    <w:rsid w:val="00D81304"/>
    <w:rsid w:val="00D81648"/>
    <w:rsid w:val="00D81776"/>
    <w:rsid w:val="00D81846"/>
    <w:rsid w:val="00D8192A"/>
    <w:rsid w:val="00D81DAE"/>
    <w:rsid w:val="00D827B4"/>
    <w:rsid w:val="00D831DC"/>
    <w:rsid w:val="00D83561"/>
    <w:rsid w:val="00D83703"/>
    <w:rsid w:val="00D83DAC"/>
    <w:rsid w:val="00D846E3"/>
    <w:rsid w:val="00D8532B"/>
    <w:rsid w:val="00D86297"/>
    <w:rsid w:val="00D86A88"/>
    <w:rsid w:val="00D86FC4"/>
    <w:rsid w:val="00D87645"/>
    <w:rsid w:val="00D879B4"/>
    <w:rsid w:val="00D879DC"/>
    <w:rsid w:val="00D87A2C"/>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78D"/>
    <w:rsid w:val="00DB1C88"/>
    <w:rsid w:val="00DB21A9"/>
    <w:rsid w:val="00DB2894"/>
    <w:rsid w:val="00DB386F"/>
    <w:rsid w:val="00DB3B1A"/>
    <w:rsid w:val="00DB5219"/>
    <w:rsid w:val="00DB58F6"/>
    <w:rsid w:val="00DB6498"/>
    <w:rsid w:val="00DB6534"/>
    <w:rsid w:val="00DB67AA"/>
    <w:rsid w:val="00DB698D"/>
    <w:rsid w:val="00DB7709"/>
    <w:rsid w:val="00DB777C"/>
    <w:rsid w:val="00DB77A2"/>
    <w:rsid w:val="00DB7918"/>
    <w:rsid w:val="00DB7B28"/>
    <w:rsid w:val="00DB7F4E"/>
    <w:rsid w:val="00DC036C"/>
    <w:rsid w:val="00DC12B8"/>
    <w:rsid w:val="00DC1F18"/>
    <w:rsid w:val="00DC2AD4"/>
    <w:rsid w:val="00DC3139"/>
    <w:rsid w:val="00DC32D8"/>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1A6A"/>
    <w:rsid w:val="00DF22F9"/>
    <w:rsid w:val="00DF2369"/>
    <w:rsid w:val="00DF28B2"/>
    <w:rsid w:val="00DF2D9D"/>
    <w:rsid w:val="00DF3A3F"/>
    <w:rsid w:val="00DF3BA7"/>
    <w:rsid w:val="00DF3C92"/>
    <w:rsid w:val="00DF3CAB"/>
    <w:rsid w:val="00DF45DD"/>
    <w:rsid w:val="00DF4DAD"/>
    <w:rsid w:val="00DF566B"/>
    <w:rsid w:val="00DF5D18"/>
    <w:rsid w:val="00DF5D19"/>
    <w:rsid w:val="00DF6E6D"/>
    <w:rsid w:val="00DF7197"/>
    <w:rsid w:val="00DF7AA2"/>
    <w:rsid w:val="00E00077"/>
    <w:rsid w:val="00E03A5D"/>
    <w:rsid w:val="00E03EE6"/>
    <w:rsid w:val="00E056B5"/>
    <w:rsid w:val="00E058D6"/>
    <w:rsid w:val="00E0634C"/>
    <w:rsid w:val="00E07E38"/>
    <w:rsid w:val="00E104F0"/>
    <w:rsid w:val="00E114A5"/>
    <w:rsid w:val="00E11AA2"/>
    <w:rsid w:val="00E13EF0"/>
    <w:rsid w:val="00E13FEF"/>
    <w:rsid w:val="00E1479D"/>
    <w:rsid w:val="00E152F0"/>
    <w:rsid w:val="00E157E8"/>
    <w:rsid w:val="00E15B6A"/>
    <w:rsid w:val="00E15C07"/>
    <w:rsid w:val="00E15F67"/>
    <w:rsid w:val="00E16B4B"/>
    <w:rsid w:val="00E1751B"/>
    <w:rsid w:val="00E17B6B"/>
    <w:rsid w:val="00E206E2"/>
    <w:rsid w:val="00E21795"/>
    <w:rsid w:val="00E21C01"/>
    <w:rsid w:val="00E2283E"/>
    <w:rsid w:val="00E22C11"/>
    <w:rsid w:val="00E23A05"/>
    <w:rsid w:val="00E23C09"/>
    <w:rsid w:val="00E240A7"/>
    <w:rsid w:val="00E24246"/>
    <w:rsid w:val="00E252A1"/>
    <w:rsid w:val="00E25A02"/>
    <w:rsid w:val="00E278BD"/>
    <w:rsid w:val="00E27A48"/>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543"/>
    <w:rsid w:val="00E426B4"/>
    <w:rsid w:val="00E42BA9"/>
    <w:rsid w:val="00E438F7"/>
    <w:rsid w:val="00E43956"/>
    <w:rsid w:val="00E43F67"/>
    <w:rsid w:val="00E4407F"/>
    <w:rsid w:val="00E4439C"/>
    <w:rsid w:val="00E44FA1"/>
    <w:rsid w:val="00E45DB2"/>
    <w:rsid w:val="00E45E95"/>
    <w:rsid w:val="00E463E0"/>
    <w:rsid w:val="00E46D3D"/>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0EFC"/>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92F"/>
    <w:rsid w:val="00EA4A46"/>
    <w:rsid w:val="00EA4FA4"/>
    <w:rsid w:val="00EA5065"/>
    <w:rsid w:val="00EA5974"/>
    <w:rsid w:val="00EA5E7E"/>
    <w:rsid w:val="00EA6164"/>
    <w:rsid w:val="00EA7512"/>
    <w:rsid w:val="00EA771D"/>
    <w:rsid w:val="00EA784A"/>
    <w:rsid w:val="00EA7DE1"/>
    <w:rsid w:val="00EA7F30"/>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39C"/>
    <w:rsid w:val="00EE0A35"/>
    <w:rsid w:val="00EE11DA"/>
    <w:rsid w:val="00EE13FE"/>
    <w:rsid w:val="00EE1939"/>
    <w:rsid w:val="00EE201E"/>
    <w:rsid w:val="00EE234B"/>
    <w:rsid w:val="00EE23E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0DC9"/>
    <w:rsid w:val="00EF11E3"/>
    <w:rsid w:val="00EF132D"/>
    <w:rsid w:val="00EF477D"/>
    <w:rsid w:val="00EF4A5B"/>
    <w:rsid w:val="00EF4D02"/>
    <w:rsid w:val="00EF4FC0"/>
    <w:rsid w:val="00EF5782"/>
    <w:rsid w:val="00EF60FC"/>
    <w:rsid w:val="00EF6846"/>
    <w:rsid w:val="00EF6A59"/>
    <w:rsid w:val="00EF6BBF"/>
    <w:rsid w:val="00EF72D3"/>
    <w:rsid w:val="00EF77DD"/>
    <w:rsid w:val="00EF77EF"/>
    <w:rsid w:val="00EF7F01"/>
    <w:rsid w:val="00F00959"/>
    <w:rsid w:val="00F00CE6"/>
    <w:rsid w:val="00F00E8E"/>
    <w:rsid w:val="00F01720"/>
    <w:rsid w:val="00F01981"/>
    <w:rsid w:val="00F019E9"/>
    <w:rsid w:val="00F01AC1"/>
    <w:rsid w:val="00F01B0E"/>
    <w:rsid w:val="00F01D5A"/>
    <w:rsid w:val="00F020AB"/>
    <w:rsid w:val="00F021B0"/>
    <w:rsid w:val="00F02837"/>
    <w:rsid w:val="00F0353D"/>
    <w:rsid w:val="00F03D46"/>
    <w:rsid w:val="00F03F5F"/>
    <w:rsid w:val="00F04040"/>
    <w:rsid w:val="00F04ED2"/>
    <w:rsid w:val="00F0569D"/>
    <w:rsid w:val="00F0629C"/>
    <w:rsid w:val="00F065AA"/>
    <w:rsid w:val="00F0697D"/>
    <w:rsid w:val="00F06987"/>
    <w:rsid w:val="00F06ACF"/>
    <w:rsid w:val="00F074AB"/>
    <w:rsid w:val="00F076FC"/>
    <w:rsid w:val="00F077E2"/>
    <w:rsid w:val="00F07979"/>
    <w:rsid w:val="00F10B93"/>
    <w:rsid w:val="00F1146D"/>
    <w:rsid w:val="00F11564"/>
    <w:rsid w:val="00F1283F"/>
    <w:rsid w:val="00F12D2C"/>
    <w:rsid w:val="00F1307C"/>
    <w:rsid w:val="00F14D0E"/>
    <w:rsid w:val="00F16002"/>
    <w:rsid w:val="00F165A4"/>
    <w:rsid w:val="00F176E4"/>
    <w:rsid w:val="00F17C2F"/>
    <w:rsid w:val="00F17DB3"/>
    <w:rsid w:val="00F17DC9"/>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5B0E"/>
    <w:rsid w:val="00F36A39"/>
    <w:rsid w:val="00F36D60"/>
    <w:rsid w:val="00F379A8"/>
    <w:rsid w:val="00F40314"/>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11D"/>
    <w:rsid w:val="00F4727D"/>
    <w:rsid w:val="00F47724"/>
    <w:rsid w:val="00F47FC3"/>
    <w:rsid w:val="00F50952"/>
    <w:rsid w:val="00F50EFC"/>
    <w:rsid w:val="00F51AF5"/>
    <w:rsid w:val="00F51BF8"/>
    <w:rsid w:val="00F51F38"/>
    <w:rsid w:val="00F5202D"/>
    <w:rsid w:val="00F52986"/>
    <w:rsid w:val="00F52B2E"/>
    <w:rsid w:val="00F52D04"/>
    <w:rsid w:val="00F52D8F"/>
    <w:rsid w:val="00F53A40"/>
    <w:rsid w:val="00F54092"/>
    <w:rsid w:val="00F541ED"/>
    <w:rsid w:val="00F544AA"/>
    <w:rsid w:val="00F54F7C"/>
    <w:rsid w:val="00F5580D"/>
    <w:rsid w:val="00F55B31"/>
    <w:rsid w:val="00F56BBF"/>
    <w:rsid w:val="00F56CB2"/>
    <w:rsid w:val="00F573A4"/>
    <w:rsid w:val="00F57B24"/>
    <w:rsid w:val="00F57F89"/>
    <w:rsid w:val="00F603FB"/>
    <w:rsid w:val="00F6057B"/>
    <w:rsid w:val="00F60E2A"/>
    <w:rsid w:val="00F61FD0"/>
    <w:rsid w:val="00F621C4"/>
    <w:rsid w:val="00F63D46"/>
    <w:rsid w:val="00F64B49"/>
    <w:rsid w:val="00F65C63"/>
    <w:rsid w:val="00F65E30"/>
    <w:rsid w:val="00F66EB1"/>
    <w:rsid w:val="00F67F3A"/>
    <w:rsid w:val="00F7088F"/>
    <w:rsid w:val="00F717E2"/>
    <w:rsid w:val="00F7212A"/>
    <w:rsid w:val="00F74355"/>
    <w:rsid w:val="00F74A1E"/>
    <w:rsid w:val="00F7694E"/>
    <w:rsid w:val="00F76FD3"/>
    <w:rsid w:val="00F776B8"/>
    <w:rsid w:val="00F8087A"/>
    <w:rsid w:val="00F81820"/>
    <w:rsid w:val="00F81B50"/>
    <w:rsid w:val="00F82543"/>
    <w:rsid w:val="00F826BB"/>
    <w:rsid w:val="00F82FEC"/>
    <w:rsid w:val="00F83387"/>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5F1"/>
    <w:rsid w:val="00F94DF5"/>
    <w:rsid w:val="00F95281"/>
    <w:rsid w:val="00F954D4"/>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5D"/>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4F54"/>
    <w:rsid w:val="00FE5AFA"/>
    <w:rsid w:val="00FE69B9"/>
    <w:rsid w:val="00FE703E"/>
    <w:rsid w:val="00FE75AB"/>
    <w:rsid w:val="00FE7618"/>
    <w:rsid w:val="00FF114E"/>
    <w:rsid w:val="00FF1213"/>
    <w:rsid w:val="00FF1371"/>
    <w:rsid w:val="00FF15F7"/>
    <w:rsid w:val="00FF1FC4"/>
    <w:rsid w:val="00FF2065"/>
    <w:rsid w:val="00FF3C3C"/>
    <w:rsid w:val="00FF3C8C"/>
    <w:rsid w:val="00FF3E2D"/>
    <w:rsid w:val="00FF3EDB"/>
    <w:rsid w:val="00FF4122"/>
    <w:rsid w:val="00FF4958"/>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2198</TotalTime>
  <Pages>3</Pages>
  <Words>1379</Words>
  <Characters>8001</Characters>
  <Application>Microsoft Office Word</Application>
  <DocSecurity>0</DocSecurity>
  <Lines>66</Lines>
  <Paragraphs>18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9362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1959</cp:revision>
  <cp:lastPrinted>2009-10-14T12:22:00Z</cp:lastPrinted>
  <dcterms:created xsi:type="dcterms:W3CDTF">2023-08-14T09:20:00Z</dcterms:created>
  <dcterms:modified xsi:type="dcterms:W3CDTF">2025-11-14T06:11:00Z</dcterms:modified>
</cp:coreProperties>
</file>